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B9DAD" w14:textId="77777777" w:rsidR="0048247A" w:rsidRPr="0048247A" w:rsidRDefault="0048247A" w:rsidP="0048247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Hlk146362331"/>
      <w:bookmarkStart w:id="1" w:name="_Hlk146362490"/>
      <w:bookmarkStart w:id="2" w:name="_Hlk146364011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654CC5CB" w14:textId="77777777" w:rsidR="0048247A" w:rsidRPr="0048247A" w:rsidRDefault="0048247A" w:rsidP="0048247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3" w:name="860646c2-889a-4569-8575-2a8bf8f7bf01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ПРАВИТЕЛЬСТВО САНКТ-ПЕТЕРБУРГА </w:t>
      </w:r>
      <w:bookmarkEnd w:id="3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14:paraId="4D4CF5AE" w14:textId="77777777" w:rsidR="0048247A" w:rsidRPr="0048247A" w:rsidRDefault="0048247A" w:rsidP="0048247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4" w:name="14fc4b3a-950c-4903-a83a-e28a6ceb6a1b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АДМИНИСТРАЦИЯ КОЛПИНСКОГО РАЙОНА САНКТ-ПЕТЕРБУРГА</w:t>
      </w:r>
      <w:bookmarkEnd w:id="4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r w:rsidRPr="0048247A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14:paraId="1C79F47F" w14:textId="77777777" w:rsidR="0048247A" w:rsidRPr="0048247A" w:rsidRDefault="0048247A" w:rsidP="0048247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ГБОУ СОШ №451</w:t>
      </w:r>
    </w:p>
    <w:bookmarkEnd w:id="0"/>
    <w:p w14:paraId="481C3F3F" w14:textId="77777777" w:rsidR="000D1EE4" w:rsidRDefault="000D1EE4" w:rsidP="000D1EE4">
      <w:pPr>
        <w:keepNext/>
        <w:suppressLineNumbers/>
        <w:spacing w:before="120"/>
        <w:jc w:val="center"/>
        <w:outlineLvl w:val="0"/>
        <w:rPr>
          <w:b/>
          <w:sz w:val="32"/>
          <w:szCs w:val="32"/>
        </w:rPr>
      </w:pPr>
    </w:p>
    <w:tbl>
      <w:tblPr>
        <w:tblpPr w:leftFromText="180" w:rightFromText="180" w:vertAnchor="text" w:horzAnchor="margin" w:tblpY="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247A" w:rsidRPr="0048247A" w14:paraId="5370A20C" w14:textId="77777777" w:rsidTr="00491802">
        <w:tc>
          <w:tcPr>
            <w:tcW w:w="3114" w:type="dxa"/>
          </w:tcPr>
          <w:p w14:paraId="24DA8FE9" w14:textId="77777777" w:rsidR="0048247A" w:rsidRPr="0048247A" w:rsidRDefault="0048247A" w:rsidP="0048247A">
            <w:pPr>
              <w:autoSpaceDE w:val="0"/>
              <w:autoSpaceDN w:val="0"/>
              <w:spacing w:after="120" w:line="276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bookmarkStart w:id="5" w:name="_Hlk146362347"/>
            <w:bookmarkEnd w:id="1"/>
            <w:r w:rsidRPr="0048247A">
              <w:rPr>
                <w:rFonts w:cstheme="minorBid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6FCF9923" w14:textId="77777777" w:rsidR="0048247A" w:rsidRPr="0048247A" w:rsidRDefault="0048247A" w:rsidP="0048247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  <w:lang w:eastAsia="en-US"/>
              </w:rPr>
              <w:t>Педагогическим советом школы</w:t>
            </w:r>
          </w:p>
          <w:p w14:paraId="0A32B619" w14:textId="77777777" w:rsidR="0048247A" w:rsidRPr="0048247A" w:rsidRDefault="0048247A" w:rsidP="0048247A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5680A397" w14:textId="77777777" w:rsidR="0048247A" w:rsidRPr="0048247A" w:rsidRDefault="0048247A" w:rsidP="0048247A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lang w:eastAsia="en-US"/>
              </w:rPr>
              <w:t>Председатель педагогического совета М.С. Ильина</w:t>
            </w:r>
          </w:p>
          <w:p w14:paraId="2010AEC6" w14:textId="77777777" w:rsidR="0048247A" w:rsidRPr="0048247A" w:rsidRDefault="0048247A" w:rsidP="0048247A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highlight w:val="yellow"/>
                <w:lang w:eastAsia="en-US"/>
              </w:rPr>
              <w:t>Протокол № 1 от «30» 08   2023 г.</w:t>
            </w:r>
          </w:p>
          <w:p w14:paraId="3B0DB061" w14:textId="77777777" w:rsidR="0048247A" w:rsidRPr="0048247A" w:rsidRDefault="0048247A" w:rsidP="0048247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173459E6" w14:textId="77777777" w:rsidR="0048247A" w:rsidRPr="0048247A" w:rsidRDefault="0048247A" w:rsidP="0048247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4E698C2B" w14:textId="77777777" w:rsidR="0048247A" w:rsidRPr="0048247A" w:rsidRDefault="0048247A" w:rsidP="0048247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42332FA1" w14:textId="77777777" w:rsidR="0048247A" w:rsidRPr="0048247A" w:rsidRDefault="0048247A" w:rsidP="0048247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8247A">
              <w:rPr>
                <w:rFonts w:cstheme="minorBidi"/>
                <w:color w:val="000000"/>
                <w:sz w:val="28"/>
                <w:szCs w:val="28"/>
                <w:lang w:eastAsia="en-US"/>
              </w:rPr>
              <w:t>Директор ГБОУ СОШ № 451</w:t>
            </w:r>
          </w:p>
          <w:p w14:paraId="40B6FD71" w14:textId="77777777" w:rsidR="0048247A" w:rsidRPr="0048247A" w:rsidRDefault="0048247A" w:rsidP="0048247A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4725BC9B" w14:textId="77777777" w:rsidR="0048247A" w:rsidRPr="0048247A" w:rsidRDefault="0048247A" w:rsidP="0048247A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lang w:eastAsia="en-US"/>
              </w:rPr>
              <w:t>Ильина М.С</w:t>
            </w:r>
          </w:p>
          <w:p w14:paraId="0DC15702" w14:textId="77777777" w:rsidR="0048247A" w:rsidRPr="0048247A" w:rsidRDefault="0048247A" w:rsidP="0048247A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48247A">
              <w:rPr>
                <w:rFonts w:cstheme="minorBidi"/>
                <w:color w:val="000000"/>
                <w:highlight w:val="yellow"/>
                <w:lang w:eastAsia="en-US"/>
              </w:rPr>
              <w:t>Приказ № 180 от «31» 08    2023 г.</w:t>
            </w:r>
          </w:p>
          <w:p w14:paraId="4D33B341" w14:textId="77777777" w:rsidR="0048247A" w:rsidRPr="0048247A" w:rsidRDefault="0048247A" w:rsidP="0048247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  <w:bookmarkEnd w:id="2"/>
      <w:bookmarkEnd w:id="5"/>
    </w:tbl>
    <w:p w14:paraId="1948F267" w14:textId="77777777" w:rsidR="000D1EE4" w:rsidRDefault="000D1EE4" w:rsidP="0048247A">
      <w:pPr>
        <w:keepNext/>
        <w:suppressLineNumbers/>
        <w:spacing w:before="120"/>
        <w:outlineLvl w:val="0"/>
        <w:rPr>
          <w:b/>
          <w:sz w:val="32"/>
          <w:szCs w:val="32"/>
        </w:rPr>
      </w:pPr>
    </w:p>
    <w:p w14:paraId="68B90CF1" w14:textId="1B15FD9A" w:rsidR="000D1EE4" w:rsidRDefault="000D1EE4" w:rsidP="0048247A">
      <w:pPr>
        <w:keepNext/>
        <w:suppressLineNumbers/>
        <w:spacing w:before="120"/>
        <w:jc w:val="center"/>
        <w:outlineLvl w:val="0"/>
        <w:rPr>
          <w:b/>
          <w:sz w:val="32"/>
          <w:szCs w:val="32"/>
        </w:rPr>
      </w:pPr>
      <w:bookmarkStart w:id="6" w:name="_Hlk146362309"/>
      <w:bookmarkStart w:id="7" w:name="_Hlk146364064"/>
      <w:proofErr w:type="gramStart"/>
      <w:r>
        <w:rPr>
          <w:b/>
          <w:sz w:val="32"/>
          <w:szCs w:val="32"/>
        </w:rPr>
        <w:t>РАБОЧАЯ  ПРОГРАММА</w:t>
      </w:r>
      <w:proofErr w:type="gramEnd"/>
      <w:r>
        <w:rPr>
          <w:b/>
          <w:sz w:val="32"/>
          <w:szCs w:val="32"/>
        </w:rPr>
        <w:t xml:space="preserve">  </w:t>
      </w:r>
    </w:p>
    <w:p w14:paraId="1E326779" w14:textId="77777777" w:rsidR="000D1EE4" w:rsidRDefault="000D1EE4" w:rsidP="000D1EE4">
      <w:pPr>
        <w:suppressLineNumber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</w:p>
    <w:bookmarkEnd w:id="7"/>
    <w:p w14:paraId="0EB85258" w14:textId="792DFB78" w:rsidR="000D1EE4" w:rsidRPr="000D1EE4" w:rsidRDefault="000D1EE4" w:rsidP="000D1EE4">
      <w:pPr>
        <w:suppressLineNumbers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</w:t>
      </w:r>
      <w:r w:rsidRPr="000D1EE4">
        <w:rPr>
          <w:b/>
          <w:sz w:val="52"/>
          <w:szCs w:val="32"/>
          <w:u w:val="single"/>
        </w:rPr>
        <w:t>Русский с увлечением</w:t>
      </w:r>
    </w:p>
    <w:p w14:paraId="7B38026A" w14:textId="77777777" w:rsidR="00491802" w:rsidRPr="00491802" w:rsidRDefault="00491802" w:rsidP="00491802">
      <w:pPr>
        <w:shd w:val="clear" w:color="auto" w:fill="FFFFFF"/>
        <w:spacing w:line="276" w:lineRule="auto"/>
        <w:jc w:val="center"/>
        <w:rPr>
          <w:b/>
          <w:bCs/>
          <w:color w:val="000000"/>
          <w:sz w:val="32"/>
          <w:szCs w:val="32"/>
          <w:lang w:eastAsia="zh-CN"/>
        </w:rPr>
      </w:pPr>
      <w:bookmarkStart w:id="8" w:name="_Hlk146364120"/>
      <w:r w:rsidRPr="00491802">
        <w:rPr>
          <w:b/>
          <w:bCs/>
          <w:color w:val="000000"/>
          <w:sz w:val="32"/>
          <w:szCs w:val="32"/>
          <w:lang w:eastAsia="zh-CN"/>
        </w:rPr>
        <w:t>(</w:t>
      </w:r>
      <w:proofErr w:type="spellStart"/>
      <w:r w:rsidRPr="00491802">
        <w:rPr>
          <w:b/>
          <w:bCs/>
          <w:color w:val="000000"/>
          <w:sz w:val="32"/>
          <w:szCs w:val="32"/>
          <w:u w:val="single"/>
          <w:lang w:eastAsia="zh-CN"/>
        </w:rPr>
        <w:t>общеинтеллектуальное</w:t>
      </w:r>
      <w:proofErr w:type="spellEnd"/>
      <w:r w:rsidRPr="00491802">
        <w:rPr>
          <w:b/>
          <w:bCs/>
          <w:color w:val="000000"/>
          <w:sz w:val="32"/>
          <w:szCs w:val="32"/>
          <w:u w:val="single"/>
          <w:lang w:eastAsia="zh-CN"/>
        </w:rPr>
        <w:t xml:space="preserve"> направление</w:t>
      </w:r>
      <w:r w:rsidRPr="00491802">
        <w:rPr>
          <w:b/>
          <w:bCs/>
          <w:color w:val="000000"/>
          <w:sz w:val="32"/>
          <w:szCs w:val="32"/>
          <w:lang w:eastAsia="zh-CN"/>
        </w:rPr>
        <w:t>)</w:t>
      </w:r>
    </w:p>
    <w:p w14:paraId="2EC18928" w14:textId="77777777" w:rsidR="00491802" w:rsidRPr="00491802" w:rsidRDefault="00491802" w:rsidP="00491802">
      <w:pPr>
        <w:shd w:val="clear" w:color="auto" w:fill="FFFFFF"/>
        <w:spacing w:line="276" w:lineRule="auto"/>
        <w:jc w:val="center"/>
        <w:rPr>
          <w:rFonts w:eastAsia="Calibri"/>
          <w:bCs/>
          <w:color w:val="000000"/>
          <w:sz w:val="22"/>
          <w:szCs w:val="22"/>
          <w:lang w:eastAsia="en-US"/>
        </w:rPr>
      </w:pPr>
      <w:r w:rsidRPr="00491802">
        <w:rPr>
          <w:bCs/>
          <w:color w:val="000000"/>
          <w:sz w:val="22"/>
          <w:szCs w:val="22"/>
          <w:lang w:eastAsia="zh-CN"/>
        </w:rPr>
        <w:t>название направления</w:t>
      </w:r>
    </w:p>
    <w:p w14:paraId="503BB516" w14:textId="77777777" w:rsidR="000D1EE4" w:rsidRDefault="000D1EE4" w:rsidP="000D1EE4">
      <w:pPr>
        <w:suppressLineNumbers/>
        <w:jc w:val="center"/>
        <w:rPr>
          <w:b/>
          <w:sz w:val="32"/>
          <w:szCs w:val="32"/>
        </w:rPr>
      </w:pPr>
    </w:p>
    <w:p w14:paraId="1D9EF2E6" w14:textId="77777777" w:rsidR="000D1EE4" w:rsidRDefault="000D1EE4" w:rsidP="000D1EE4">
      <w:pPr>
        <w:suppressLineNumbers/>
        <w:jc w:val="center"/>
        <w:rPr>
          <w:b/>
          <w:sz w:val="32"/>
          <w:szCs w:val="32"/>
        </w:rPr>
      </w:pPr>
      <w:bookmarkStart w:id="9" w:name="_Hlk146364189"/>
      <w:r>
        <w:rPr>
          <w:b/>
          <w:sz w:val="32"/>
          <w:szCs w:val="32"/>
        </w:rPr>
        <w:t>1-4 классы</w:t>
      </w:r>
    </w:p>
    <w:bookmarkEnd w:id="9"/>
    <w:p w14:paraId="75D9163A" w14:textId="77777777" w:rsidR="000D1EE4" w:rsidRDefault="000D1EE4" w:rsidP="000D1EE4">
      <w:pPr>
        <w:suppressLineNumbers/>
        <w:jc w:val="center"/>
      </w:pPr>
    </w:p>
    <w:p w14:paraId="56BD14B5" w14:textId="77777777" w:rsidR="0048247A" w:rsidRPr="0048247A" w:rsidRDefault="0048247A" w:rsidP="0048247A">
      <w:pPr>
        <w:spacing w:line="408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bookmarkStart w:id="10" w:name="_Hlk146364780"/>
      <w:r w:rsidRPr="0048247A">
        <w:rPr>
          <w:rFonts w:eastAsiaTheme="minorHAnsi"/>
          <w:sz w:val="28"/>
          <w:szCs w:val="28"/>
          <w:lang w:eastAsia="en-US"/>
        </w:rPr>
        <w:t>Срок реализации: 4 года</w:t>
      </w:r>
    </w:p>
    <w:bookmarkEnd w:id="6"/>
    <w:p w14:paraId="2840EB4A" w14:textId="77777777" w:rsidR="00491802" w:rsidRDefault="00491802" w:rsidP="00491802">
      <w:pPr>
        <w:spacing w:line="408" w:lineRule="auto"/>
        <w:ind w:left="120"/>
        <w:jc w:val="right"/>
        <w:rPr>
          <w:rFonts w:eastAsiaTheme="minorHAnsi"/>
          <w:sz w:val="28"/>
          <w:szCs w:val="28"/>
          <w:lang w:eastAsia="en-US"/>
        </w:rPr>
      </w:pPr>
    </w:p>
    <w:p w14:paraId="16709229" w14:textId="693819C1" w:rsidR="00491802" w:rsidRPr="00491802" w:rsidRDefault="00491802" w:rsidP="00491802">
      <w:pPr>
        <w:spacing w:line="408" w:lineRule="auto"/>
        <w:ind w:left="120"/>
        <w:jc w:val="right"/>
        <w:rPr>
          <w:rFonts w:eastAsiaTheme="minorHAnsi"/>
          <w:sz w:val="28"/>
          <w:szCs w:val="28"/>
          <w:lang w:eastAsia="en-US"/>
        </w:rPr>
      </w:pPr>
      <w:bookmarkStart w:id="11" w:name="_Hlk146362715"/>
      <w:r w:rsidRPr="00491802">
        <w:rPr>
          <w:rFonts w:eastAsiaTheme="minorHAnsi"/>
          <w:sz w:val="28"/>
          <w:szCs w:val="28"/>
          <w:lang w:eastAsia="en-US"/>
        </w:rPr>
        <w:t>Фамилия, имя и отчество разработчика программы:</w:t>
      </w:r>
    </w:p>
    <w:p w14:paraId="77A3FD44" w14:textId="77777777" w:rsidR="00491802" w:rsidRPr="00491802" w:rsidRDefault="00491802" w:rsidP="00491802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91802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Семенова Мария Васильевна</w:t>
      </w:r>
    </w:p>
    <w:bookmarkEnd w:id="11"/>
    <w:p w14:paraId="2ED0556C" w14:textId="77777777" w:rsidR="0048247A" w:rsidRPr="0048247A" w:rsidRDefault="0048247A" w:rsidP="0048247A">
      <w:pPr>
        <w:spacing w:line="408" w:lineRule="auto"/>
        <w:ind w:left="120"/>
        <w:jc w:val="right"/>
        <w:rPr>
          <w:rFonts w:eastAsiaTheme="minorHAnsi"/>
          <w:sz w:val="28"/>
          <w:szCs w:val="28"/>
          <w:lang w:eastAsia="en-US"/>
        </w:rPr>
      </w:pPr>
    </w:p>
    <w:p w14:paraId="6D70D00C" w14:textId="2B838502" w:rsidR="0048247A" w:rsidRDefault="0048247A" w:rsidP="0048247A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</w:p>
    <w:p w14:paraId="2436A383" w14:textId="77777777" w:rsidR="000D1EE4" w:rsidRDefault="000D1EE4" w:rsidP="00491802">
      <w:pPr>
        <w:suppressLineNumbers/>
      </w:pPr>
    </w:p>
    <w:p w14:paraId="5F2B968E" w14:textId="77777777" w:rsidR="000D1EE4" w:rsidRDefault="000D1EE4" w:rsidP="000D1EE4">
      <w:pPr>
        <w:suppressLineNumbers/>
        <w:jc w:val="center"/>
      </w:pPr>
    </w:p>
    <w:p w14:paraId="790F9B87" w14:textId="77777777" w:rsidR="000D1EE4" w:rsidRDefault="000D1EE4" w:rsidP="0048247A">
      <w:pPr>
        <w:tabs>
          <w:tab w:val="left" w:pos="142"/>
          <w:tab w:val="left" w:pos="1800"/>
        </w:tabs>
        <w:jc w:val="both"/>
      </w:pPr>
    </w:p>
    <w:p w14:paraId="43C65A50" w14:textId="77777777" w:rsidR="0048247A" w:rsidRPr="0048247A" w:rsidRDefault="0048247A" w:rsidP="0048247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2" w:name="6efb4b3f-b311-4243-8bdc-9c68fbe3f27d"/>
      <w:bookmarkStart w:id="13" w:name="_Hlk146362375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САНКТ-ПЕТЕРБУРГ </w:t>
      </w:r>
      <w:bookmarkEnd w:id="12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 </w:t>
      </w:r>
      <w:bookmarkStart w:id="14" w:name="f1911595-c9b0-48c8-8fd6-d0b6f2c1f773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2023</w:t>
      </w:r>
      <w:bookmarkEnd w:id="14"/>
      <w:r w:rsidRPr="0048247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End w:id="10"/>
      <w:r w:rsidRPr="0048247A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bookmarkEnd w:id="8"/>
    <w:bookmarkEnd w:id="13"/>
    <w:p w14:paraId="66CE7B08" w14:textId="77777777" w:rsidR="000D1EE4" w:rsidRDefault="000D1EE4" w:rsidP="000D1EE4">
      <w:pPr>
        <w:tabs>
          <w:tab w:val="left" w:pos="720"/>
          <w:tab w:val="left" w:pos="1800"/>
          <w:tab w:val="left" w:pos="6105"/>
          <w:tab w:val="center" w:pos="7928"/>
        </w:tabs>
        <w:ind w:firstLine="720"/>
        <w:jc w:val="center"/>
        <w:rPr>
          <w:b/>
        </w:rPr>
      </w:pPr>
    </w:p>
    <w:p w14:paraId="65251C02" w14:textId="77777777" w:rsidR="000D1EE4" w:rsidRPr="00067757" w:rsidRDefault="000D1EE4" w:rsidP="000D1EE4">
      <w:pPr>
        <w:rPr>
          <w:rFonts w:eastAsia="Calibri"/>
          <w:sz w:val="28"/>
          <w:szCs w:val="28"/>
          <w:lang w:eastAsia="en-US"/>
        </w:rPr>
      </w:pPr>
    </w:p>
    <w:p w14:paraId="5BB06A77" w14:textId="748298E9" w:rsidR="000D1EE4" w:rsidRPr="00026778" w:rsidRDefault="000D1EE4" w:rsidP="00026778">
      <w:pPr>
        <w:pStyle w:val="a3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sz w:val="24"/>
          <w:szCs w:val="24"/>
        </w:rPr>
        <w:t>АННОТАЦИЯ</w:t>
      </w:r>
    </w:p>
    <w:p w14:paraId="51311F66" w14:textId="77777777" w:rsidR="00026778" w:rsidRDefault="00026778" w:rsidP="00026778">
      <w:pPr>
        <w:pStyle w:val="a3"/>
        <w:suppressAutoHyphens/>
        <w:spacing w:after="0" w:line="240" w:lineRule="auto"/>
        <w:ind w:left="1429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14:paraId="19F14D18" w14:textId="22B58AE9" w:rsidR="000D1EE4" w:rsidRPr="00067757" w:rsidRDefault="000D1EE4" w:rsidP="000D1EE4">
      <w:pPr>
        <w:jc w:val="both"/>
        <w:rPr>
          <w:rFonts w:eastAsia="Calibri"/>
        </w:rPr>
      </w:pPr>
      <w:r>
        <w:t xml:space="preserve">            Рабочая программа по внеурочной деятельности «Русский с увлечением» для 1-4 классов составлена в соответствии с ФГОС СОО и с учетом ООП СОО МБОУ СШ № 56 на 20</w:t>
      </w:r>
      <w:r w:rsidR="00003A5E">
        <w:t>20</w:t>
      </w:r>
      <w:r>
        <w:t>-202</w:t>
      </w:r>
      <w:r w:rsidR="00003A5E">
        <w:t>1</w:t>
      </w:r>
      <w:r>
        <w:t xml:space="preserve"> учебный год. Программа является приложением к ООП СОО МБОУ СШ № 56. </w:t>
      </w:r>
    </w:p>
    <w:p w14:paraId="592760D8" w14:textId="06C8E980" w:rsidR="000D1EE4" w:rsidRPr="00003A5E" w:rsidRDefault="000D1EE4" w:rsidP="000D1EE4">
      <w:pPr>
        <w:jc w:val="both"/>
      </w:pPr>
      <w:r w:rsidRPr="00003A5E">
        <w:t>Рабочая программа обеспечена</w:t>
      </w:r>
      <w:r w:rsidR="00003A5E" w:rsidRPr="00003A5E">
        <w:t xml:space="preserve"> </w:t>
      </w:r>
      <w:r w:rsidRPr="00003A5E">
        <w:t>учебными пособиями, включенными в федеральный перечень учебников, рекомендованных Минобрнауки России к использованию в образовательном процессе в общеобразовательных учреждениях:</w:t>
      </w:r>
    </w:p>
    <w:p w14:paraId="56BB111D" w14:textId="77777777" w:rsidR="000D1EE4" w:rsidRDefault="000D1EE4" w:rsidP="000D1EE4">
      <w:pPr>
        <w:suppressAutoHyphens/>
        <w:jc w:val="both"/>
        <w:rPr>
          <w:b/>
        </w:rPr>
      </w:pPr>
    </w:p>
    <w:p w14:paraId="37CF0741" w14:textId="04E4FAA4" w:rsidR="00026778" w:rsidRPr="00026778" w:rsidRDefault="00026778" w:rsidP="00026778">
      <w:pPr>
        <w:pStyle w:val="a5"/>
        <w:numPr>
          <w:ilvl w:val="0"/>
          <w:numId w:val="4"/>
        </w:numPr>
        <w:jc w:val="both"/>
        <w:rPr>
          <w:color w:val="000000"/>
        </w:rPr>
      </w:pPr>
      <w:r w:rsidRPr="00026778">
        <w:rPr>
          <w:sz w:val="22"/>
        </w:rPr>
        <w:t xml:space="preserve">Дополнительная общеобразовательная общеразвивающая программа </w:t>
      </w:r>
      <w:r w:rsidRPr="00026778">
        <w:rPr>
          <w:color w:val="000000"/>
        </w:rPr>
        <w:t>Русский язык с увлечением. 1 класс. Образовательный курс «Учимся читать, учимся писать». Методическое пособие с электронным интерактивным приложением/</w:t>
      </w:r>
      <w:proofErr w:type="spellStart"/>
      <w:r w:rsidRPr="00026778">
        <w:rPr>
          <w:color w:val="000000"/>
        </w:rPr>
        <w:t>Л.А.Волочаева</w:t>
      </w:r>
      <w:proofErr w:type="spellEnd"/>
      <w:r w:rsidRPr="00026778">
        <w:rPr>
          <w:color w:val="000000"/>
        </w:rPr>
        <w:t xml:space="preserve">; под ред. </w:t>
      </w:r>
      <w:proofErr w:type="spellStart"/>
      <w:r w:rsidRPr="00026778">
        <w:rPr>
          <w:color w:val="000000"/>
        </w:rPr>
        <w:t>М.С.Умновой</w:t>
      </w:r>
      <w:proofErr w:type="spellEnd"/>
      <w:r w:rsidRPr="00026778">
        <w:rPr>
          <w:color w:val="000000"/>
        </w:rPr>
        <w:t xml:space="preserve"> – М.: Планета, 2016</w:t>
      </w:r>
    </w:p>
    <w:p w14:paraId="1852B4A1" w14:textId="2F15CA51" w:rsidR="000D1EE4" w:rsidRPr="00026778" w:rsidRDefault="000D1EE4" w:rsidP="0002677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26778">
        <w:rPr>
          <w:rFonts w:ascii="Times New Roman" w:hAnsi="Times New Roman"/>
          <w:szCs w:val="28"/>
        </w:rPr>
        <w:t>Агапова Е.В., Коваленко Л.Н. Русский язык с увлечением. 2 класс. Образовательный курс. Рабочая программа курса.</w:t>
      </w:r>
      <w:r w:rsidR="00026778" w:rsidRPr="00026778">
        <w:rPr>
          <w:rFonts w:ascii="Times New Roman" w:hAnsi="Times New Roman"/>
          <w:sz w:val="24"/>
          <w:szCs w:val="28"/>
        </w:rPr>
        <w:t xml:space="preserve"> Разработки занятий. Задания для рабочей тетради.  Дополнительный материал для учителя. </w:t>
      </w:r>
      <w:r w:rsidRPr="00026778">
        <w:rPr>
          <w:rFonts w:ascii="Times New Roman" w:hAnsi="Times New Roman"/>
          <w:szCs w:val="28"/>
        </w:rPr>
        <w:t xml:space="preserve"> - М.: Планета, 2016.</w:t>
      </w:r>
    </w:p>
    <w:p w14:paraId="500E0854" w14:textId="77777777" w:rsidR="00026778" w:rsidRPr="00026778" w:rsidRDefault="00026778" w:rsidP="00026778">
      <w:pPr>
        <w:numPr>
          <w:ilvl w:val="0"/>
          <w:numId w:val="4"/>
        </w:numPr>
        <w:contextualSpacing/>
        <w:jc w:val="both"/>
        <w:rPr>
          <w:rFonts w:eastAsia="Calibri"/>
          <w:szCs w:val="28"/>
          <w:lang w:eastAsia="en-US"/>
        </w:rPr>
      </w:pPr>
      <w:r w:rsidRPr="00026778">
        <w:rPr>
          <w:rFonts w:eastAsia="Calibri"/>
          <w:szCs w:val="28"/>
          <w:lang w:eastAsia="en-US"/>
        </w:rPr>
        <w:t>Агапова Е.В., Коваленко Л.Н. Русский язык с увлечением. 2 класс. Образовательный курс. Рабочая программа курса. Разработки занятий. Задания для рабочей тетради.  Дополнительный материал для учителя. - М.: Планета, 2014.</w:t>
      </w:r>
    </w:p>
    <w:p w14:paraId="4D81BAB8" w14:textId="77777777" w:rsidR="00026778" w:rsidRPr="00026778" w:rsidRDefault="00026778" w:rsidP="00026778">
      <w:pPr>
        <w:numPr>
          <w:ilvl w:val="0"/>
          <w:numId w:val="4"/>
        </w:numPr>
        <w:contextualSpacing/>
        <w:jc w:val="both"/>
        <w:rPr>
          <w:rFonts w:eastAsia="Calibri"/>
          <w:szCs w:val="28"/>
          <w:lang w:eastAsia="en-US"/>
        </w:rPr>
      </w:pPr>
      <w:r w:rsidRPr="00026778">
        <w:rPr>
          <w:bCs/>
          <w:iCs/>
          <w:color w:val="000000"/>
        </w:rPr>
        <w:t>Авторская программа «Русский язык с увлечением». Агапова Е.В., Коваленко Л.Н., - М.: Планета, 2014г.</w:t>
      </w:r>
    </w:p>
    <w:p w14:paraId="335159AE" w14:textId="56C137AD" w:rsidR="000D1EE4" w:rsidRPr="00026778" w:rsidRDefault="000D1EE4" w:rsidP="00026778">
      <w:pPr>
        <w:numPr>
          <w:ilvl w:val="0"/>
          <w:numId w:val="4"/>
        </w:numPr>
        <w:contextualSpacing/>
        <w:jc w:val="both"/>
        <w:rPr>
          <w:rFonts w:eastAsia="Calibri"/>
          <w:szCs w:val="28"/>
          <w:lang w:eastAsia="en-US"/>
        </w:rPr>
      </w:pPr>
      <w:r w:rsidRPr="00026778">
        <w:t>Организация образовательного процесса сопровождается разными видами наглядности:</w:t>
      </w:r>
    </w:p>
    <w:p w14:paraId="52EA2CC5" w14:textId="77777777" w:rsidR="000D1EE4" w:rsidRPr="00026778" w:rsidRDefault="000D1EE4" w:rsidP="0002677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outlineLvl w:val="0"/>
      </w:pPr>
      <w:r w:rsidRPr="00026778">
        <w:t>предметная – реальные и натуральные объекты (макеты, приборы);</w:t>
      </w:r>
    </w:p>
    <w:p w14:paraId="7CC4631F" w14:textId="77777777" w:rsidR="000D1EE4" w:rsidRPr="00026778" w:rsidRDefault="000D1EE4" w:rsidP="00026778">
      <w:pPr>
        <w:widowControl w:val="0"/>
        <w:numPr>
          <w:ilvl w:val="0"/>
          <w:numId w:val="3"/>
        </w:numPr>
        <w:autoSpaceDE w:val="0"/>
        <w:autoSpaceDN w:val="0"/>
        <w:adjustRightInd w:val="0"/>
        <w:outlineLvl w:val="0"/>
        <w:rPr>
          <w:lang w:val="en-US"/>
        </w:rPr>
      </w:pPr>
      <w:r w:rsidRPr="00026778">
        <w:t>изобразительная (символическая) – схемы, технологические</w:t>
      </w:r>
    </w:p>
    <w:p w14:paraId="151B8923" w14:textId="77777777" w:rsidR="000D1EE4" w:rsidRPr="00026778" w:rsidRDefault="000D1EE4" w:rsidP="00026778">
      <w:pPr>
        <w:jc w:val="both"/>
        <w:outlineLvl w:val="0"/>
      </w:pPr>
      <w:r w:rsidRPr="00026778">
        <w:t>карты, таблицы, рисунки, фотографии, видеозаписи и т.д.</w:t>
      </w:r>
    </w:p>
    <w:p w14:paraId="4A50B1DB" w14:textId="648E7687" w:rsidR="004B3B31" w:rsidRDefault="004B3B31"/>
    <w:p w14:paraId="4865F727" w14:textId="0AC77268" w:rsidR="00026778" w:rsidRDefault="00026778"/>
    <w:p w14:paraId="207CAE17" w14:textId="6A2F6592" w:rsidR="00026778" w:rsidRDefault="00026778"/>
    <w:p w14:paraId="37587B3D" w14:textId="587CADE6" w:rsidR="00026778" w:rsidRDefault="00026778"/>
    <w:p w14:paraId="4228291F" w14:textId="19BE5890" w:rsidR="00026778" w:rsidRDefault="00026778"/>
    <w:p w14:paraId="36585F09" w14:textId="7742A41F" w:rsidR="00026778" w:rsidRDefault="00026778"/>
    <w:p w14:paraId="529F40E2" w14:textId="4288EF40" w:rsidR="00026778" w:rsidRDefault="00026778"/>
    <w:p w14:paraId="1A4F393A" w14:textId="6C532AC7" w:rsidR="00026778" w:rsidRDefault="00026778"/>
    <w:p w14:paraId="4D9D03C9" w14:textId="1BA71AA7" w:rsidR="00026778" w:rsidRDefault="00026778"/>
    <w:p w14:paraId="74B629F8" w14:textId="203B515A" w:rsidR="00026778" w:rsidRDefault="00026778"/>
    <w:p w14:paraId="1EACB048" w14:textId="61F371AD" w:rsidR="006C4187" w:rsidRDefault="006C4187">
      <w:bookmarkStart w:id="15" w:name="_GoBack"/>
      <w:bookmarkEnd w:id="15"/>
    </w:p>
    <w:p w14:paraId="535CEA8A" w14:textId="2E9E912B" w:rsidR="006C4187" w:rsidRDefault="006C4187"/>
    <w:p w14:paraId="1433DAB7" w14:textId="245A6BE2" w:rsidR="006C4187" w:rsidRDefault="006C4187"/>
    <w:p w14:paraId="3BE988EE" w14:textId="0936E569" w:rsidR="006C4187" w:rsidRDefault="006C4187"/>
    <w:p w14:paraId="1A0BA38C" w14:textId="4B8DE064" w:rsidR="006C4187" w:rsidRDefault="006C4187"/>
    <w:p w14:paraId="1CE62E74" w14:textId="4590CE9D" w:rsidR="006C4187" w:rsidRDefault="006C4187"/>
    <w:p w14:paraId="5F5338E5" w14:textId="16BA9D8F" w:rsidR="006C4187" w:rsidRDefault="006C4187"/>
    <w:p w14:paraId="103B2DCD" w14:textId="4958C373" w:rsidR="006C4187" w:rsidRDefault="006C4187"/>
    <w:p w14:paraId="6D4EF289" w14:textId="08BB50DB" w:rsidR="006C4187" w:rsidRDefault="006C4187"/>
    <w:p w14:paraId="1519A85E" w14:textId="145CEA94" w:rsidR="006C4187" w:rsidRDefault="006C4187"/>
    <w:p w14:paraId="4B9FEDBB" w14:textId="51700117" w:rsidR="006C4187" w:rsidRDefault="006C4187"/>
    <w:p w14:paraId="50E6A73F" w14:textId="3BAAF833" w:rsidR="006C4187" w:rsidRDefault="006C4187"/>
    <w:p w14:paraId="3A89F41C" w14:textId="77777777" w:rsidR="0048247A" w:rsidRDefault="0048247A"/>
    <w:p w14:paraId="3AB0AA1D" w14:textId="267AEC95" w:rsidR="006C4187" w:rsidRDefault="006C4187"/>
    <w:p w14:paraId="39CE479F" w14:textId="756C544A" w:rsidR="006C4187" w:rsidRDefault="004C662B" w:rsidP="004C662B">
      <w:pPr>
        <w:suppressAutoHyphens/>
        <w:jc w:val="center"/>
        <w:rPr>
          <w:b/>
        </w:rPr>
      </w:pPr>
      <w:r>
        <w:rPr>
          <w:b/>
          <w:lang w:val="en-US"/>
        </w:rPr>
        <w:t>II</w:t>
      </w:r>
      <w:r w:rsidRPr="004C662B">
        <w:rPr>
          <w:b/>
        </w:rPr>
        <w:t xml:space="preserve">. </w:t>
      </w:r>
      <w:r w:rsidR="006C4187" w:rsidRPr="004C662B">
        <w:rPr>
          <w:b/>
        </w:rPr>
        <w:t>ПЛАНИРУЕМЫЕ РЕЗУЛЬТАТЫ</w:t>
      </w:r>
    </w:p>
    <w:p w14:paraId="57EAA353" w14:textId="77777777" w:rsidR="004C662B" w:rsidRPr="004C662B" w:rsidRDefault="004C662B" w:rsidP="004C662B">
      <w:pPr>
        <w:suppressAutoHyphens/>
        <w:jc w:val="center"/>
        <w:rPr>
          <w:b/>
        </w:rPr>
      </w:pPr>
    </w:p>
    <w:p w14:paraId="41ABD147" w14:textId="0C60B058" w:rsidR="006C4187" w:rsidRPr="004C662B" w:rsidRDefault="004C662B" w:rsidP="004C662B">
      <w:pPr>
        <w:shd w:val="clear" w:color="auto" w:fill="FFFFFF"/>
        <w:ind w:right="5" w:firstLine="709"/>
        <w:rPr>
          <w:b/>
          <w:color w:val="000000"/>
          <w:spacing w:val="-1"/>
          <w:u w:val="thick"/>
        </w:rPr>
      </w:pPr>
      <w:r>
        <w:rPr>
          <w:b/>
          <w:color w:val="000000"/>
          <w:spacing w:val="-1"/>
          <w:u w:val="thick"/>
        </w:rPr>
        <w:t>1 класс</w:t>
      </w:r>
    </w:p>
    <w:p w14:paraId="77886F6D" w14:textId="77777777" w:rsidR="006C4187" w:rsidRPr="0069613B" w:rsidRDefault="006C4187" w:rsidP="006C4187">
      <w:pPr>
        <w:widowControl w:val="0"/>
        <w:shd w:val="clear" w:color="auto" w:fill="FFFFFF"/>
        <w:ind w:right="5" w:firstLine="709"/>
        <w:jc w:val="both"/>
        <w:rPr>
          <w:b/>
          <w:lang w:bidi="en-US"/>
        </w:rPr>
      </w:pPr>
      <w:r w:rsidRPr="0069613B">
        <w:rPr>
          <w:b/>
          <w:lang w:bidi="en-US"/>
        </w:rPr>
        <w:t>Личностные результаты:</w:t>
      </w:r>
    </w:p>
    <w:p w14:paraId="4827923F" w14:textId="77777777" w:rsidR="006C4187" w:rsidRPr="0069613B" w:rsidRDefault="006C4187" w:rsidP="006C4187">
      <w:pPr>
        <w:pStyle w:val="a5"/>
        <w:ind w:firstLine="709"/>
        <w:jc w:val="both"/>
        <w:rPr>
          <w:i/>
        </w:rPr>
      </w:pPr>
      <w:r w:rsidRPr="0069613B">
        <w:rPr>
          <w:i/>
        </w:rPr>
        <w:t>у учащегося будут сформированы</w:t>
      </w:r>
    </w:p>
    <w:p w14:paraId="31225939" w14:textId="77777777" w:rsidR="006C4187" w:rsidRPr="0069613B" w:rsidRDefault="006C4187" w:rsidP="006C4187">
      <w:pPr>
        <w:pStyle w:val="a5"/>
        <w:ind w:firstLine="709"/>
        <w:jc w:val="both"/>
      </w:pPr>
      <w:r w:rsidRPr="0069613B">
        <w:t>- интерес к познанию русского языка;</w:t>
      </w:r>
    </w:p>
    <w:p w14:paraId="0DC5AD7C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-внутренняя позиция школьника на уровне положительного отношения к занятиям русским языком, к школе;</w:t>
      </w:r>
    </w:p>
    <w:p w14:paraId="739D365A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понимание причин успехов в учебе;</w:t>
      </w:r>
    </w:p>
    <w:p w14:paraId="713AFF65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-оценка одноклассников на основе заданных критериев успешности учебной деятельности.</w:t>
      </w:r>
    </w:p>
    <w:p w14:paraId="7F64CAB0" w14:textId="77777777" w:rsidR="006C4187" w:rsidRPr="0069613B" w:rsidRDefault="006C4187" w:rsidP="006C4187">
      <w:pPr>
        <w:ind w:firstLine="709"/>
        <w:jc w:val="both"/>
        <w:rPr>
          <w:rFonts w:eastAsia="Calibri"/>
          <w:i/>
          <w:lang w:eastAsia="en-US"/>
        </w:rPr>
      </w:pPr>
      <w:r w:rsidRPr="0069613B">
        <w:rPr>
          <w:rFonts w:eastAsia="Calibri"/>
          <w:i/>
          <w:lang w:eastAsia="en-US"/>
        </w:rPr>
        <w:t>обучающийся получит возможность для формирования</w:t>
      </w:r>
    </w:p>
    <w:p w14:paraId="58C0ABA9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интереса к познанию русского языка;</w:t>
      </w:r>
    </w:p>
    <w:p w14:paraId="7286579F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-ориентация на анализ соответствия результатов требованиям конкретной учебной задачи;</w:t>
      </w:r>
    </w:p>
    <w:p w14:paraId="26DC57D0" w14:textId="77777777" w:rsidR="006C4187" w:rsidRPr="0069613B" w:rsidRDefault="006C4187" w:rsidP="006C4187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самооценки на основе заданных критериев успешности учебной деятельности;</w:t>
      </w:r>
    </w:p>
    <w:p w14:paraId="6E219383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t>- осознания роли языка и речи в жизни людей;</w:t>
      </w:r>
    </w:p>
    <w:p w14:paraId="1924F756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t>- чувства прекрасного – умение </w:t>
      </w:r>
      <w:r w:rsidRPr="0069613B">
        <w:rPr>
          <w:iCs/>
        </w:rPr>
        <w:t>чувствовать</w:t>
      </w:r>
      <w:r w:rsidRPr="0069613B">
        <w:t> красоту и выразительность речи, </w:t>
      </w:r>
      <w:r w:rsidRPr="0069613B">
        <w:rPr>
          <w:iCs/>
        </w:rPr>
        <w:t>стремиться</w:t>
      </w:r>
      <w:r w:rsidRPr="0069613B">
        <w:t> к совершенствованию собственной речи;</w:t>
      </w:r>
    </w:p>
    <w:p w14:paraId="3A3163B4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rPr>
          <w:iCs/>
        </w:rPr>
        <w:t>- любви</w:t>
      </w:r>
      <w:r w:rsidRPr="0069613B">
        <w:t> и </w:t>
      </w:r>
      <w:r w:rsidRPr="0069613B">
        <w:rPr>
          <w:iCs/>
        </w:rPr>
        <w:t>уважения</w:t>
      </w:r>
      <w:r w:rsidRPr="0069613B">
        <w:t> к Отечеству, его языку, культуре;</w:t>
      </w:r>
    </w:p>
    <w:p w14:paraId="13CAB27B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rPr>
          <w:iCs/>
        </w:rPr>
        <w:t>- интереса</w:t>
      </w:r>
      <w:r w:rsidRPr="0069613B">
        <w:t> к чтению, </w:t>
      </w:r>
      <w:r w:rsidRPr="0069613B">
        <w:rPr>
          <w:iCs/>
        </w:rPr>
        <w:t>потребность</w:t>
      </w:r>
      <w:r w:rsidRPr="0069613B">
        <w:t> в чтении;</w:t>
      </w:r>
    </w:p>
    <w:p w14:paraId="622DD41A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rPr>
          <w:iCs/>
        </w:rPr>
        <w:t>- интереса</w:t>
      </w:r>
      <w:r w:rsidRPr="0069613B">
        <w:t> к изучению языка;</w:t>
      </w:r>
    </w:p>
    <w:p w14:paraId="132EC4DC" w14:textId="77777777" w:rsidR="006C4187" w:rsidRPr="0069613B" w:rsidRDefault="006C4187" w:rsidP="006C4187">
      <w:pPr>
        <w:shd w:val="clear" w:color="auto" w:fill="FFFFFF"/>
        <w:ind w:firstLine="709"/>
      </w:pPr>
      <w:r w:rsidRPr="0069613B">
        <w:rPr>
          <w:iCs/>
        </w:rPr>
        <w:t>- осознания</w:t>
      </w:r>
      <w:r w:rsidRPr="0069613B">
        <w:t> ответственности за произнесённое и написанное слово.</w:t>
      </w:r>
    </w:p>
    <w:p w14:paraId="17F675E6" w14:textId="7459CEB9" w:rsidR="006C4187" w:rsidRPr="004C662B" w:rsidRDefault="006C4187" w:rsidP="004C662B">
      <w:pPr>
        <w:ind w:firstLine="709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понимания чувств одноклассников, учителей.</w:t>
      </w:r>
    </w:p>
    <w:p w14:paraId="6515A848" w14:textId="77777777" w:rsidR="006C4187" w:rsidRPr="0069613B" w:rsidRDefault="006C4187" w:rsidP="006C4187">
      <w:pPr>
        <w:pStyle w:val="a5"/>
        <w:ind w:firstLine="708"/>
        <w:jc w:val="both"/>
        <w:rPr>
          <w:b/>
        </w:rPr>
      </w:pPr>
      <w:proofErr w:type="spellStart"/>
      <w:r w:rsidRPr="0069613B">
        <w:rPr>
          <w:b/>
        </w:rPr>
        <w:t>Метапредметныерезультаты</w:t>
      </w:r>
      <w:proofErr w:type="spellEnd"/>
      <w:r w:rsidRPr="0069613B">
        <w:rPr>
          <w:b/>
        </w:rPr>
        <w:t>:</w:t>
      </w:r>
    </w:p>
    <w:p w14:paraId="0AE5C70C" w14:textId="77777777" w:rsidR="006C4187" w:rsidRPr="0069613B" w:rsidRDefault="006C4187" w:rsidP="006C4187">
      <w:pPr>
        <w:widowControl w:val="0"/>
        <w:shd w:val="clear" w:color="auto" w:fill="FFFFFF"/>
        <w:ind w:right="5" w:firstLine="709"/>
        <w:jc w:val="both"/>
        <w:rPr>
          <w:b/>
          <w:i/>
          <w:lang w:bidi="en-US"/>
        </w:rPr>
      </w:pPr>
      <w:r w:rsidRPr="0069613B">
        <w:rPr>
          <w:b/>
          <w:i/>
          <w:lang w:bidi="en-US"/>
        </w:rPr>
        <w:t>Регулятивные УУД:</w:t>
      </w:r>
    </w:p>
    <w:p w14:paraId="2C11D8A0" w14:textId="77777777" w:rsidR="006C4187" w:rsidRPr="0069613B" w:rsidRDefault="006C4187" w:rsidP="006C4187">
      <w:pPr>
        <w:pStyle w:val="a5"/>
        <w:ind w:firstLine="709"/>
        <w:jc w:val="both"/>
        <w:rPr>
          <w:i/>
        </w:rPr>
      </w:pPr>
      <w:r w:rsidRPr="0069613B">
        <w:rPr>
          <w:i/>
        </w:rPr>
        <w:t>обучающийся научится:</w:t>
      </w:r>
    </w:p>
    <w:p w14:paraId="43B02D9E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iCs/>
          <w:color w:val="000000"/>
        </w:rPr>
        <w:t>- определять и формулировать цель</w:t>
      </w:r>
      <w:r w:rsidRPr="0069613B">
        <w:rPr>
          <w:color w:val="000000"/>
        </w:rPr>
        <w:t> </w:t>
      </w:r>
      <w:proofErr w:type="gramStart"/>
      <w:r w:rsidRPr="0069613B">
        <w:rPr>
          <w:color w:val="000000"/>
        </w:rPr>
        <w:t>деятельности  с</w:t>
      </w:r>
      <w:proofErr w:type="gramEnd"/>
      <w:r w:rsidRPr="0069613B">
        <w:rPr>
          <w:color w:val="000000"/>
        </w:rPr>
        <w:t xml:space="preserve"> помощью учителя;  </w:t>
      </w:r>
    </w:p>
    <w:p w14:paraId="58D2E8C7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color w:val="000000"/>
        </w:rPr>
        <w:t xml:space="preserve">- </w:t>
      </w:r>
      <w:r w:rsidRPr="0069613B">
        <w:rPr>
          <w:iCs/>
          <w:color w:val="000000"/>
        </w:rPr>
        <w:t>высказывать</w:t>
      </w:r>
      <w:r w:rsidRPr="0069613B">
        <w:rPr>
          <w:color w:val="000000"/>
        </w:rPr>
        <w:t> своё предположение (версию) на основе работы с материалом;</w:t>
      </w:r>
    </w:p>
    <w:p w14:paraId="2E390717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color w:val="000000"/>
        </w:rPr>
        <w:t xml:space="preserve">- </w:t>
      </w:r>
      <w:r w:rsidRPr="0069613B">
        <w:rPr>
          <w:iCs/>
          <w:color w:val="000000"/>
        </w:rPr>
        <w:t>работать</w:t>
      </w:r>
      <w:r w:rsidRPr="0069613B">
        <w:rPr>
          <w:color w:val="000000"/>
        </w:rPr>
        <w:t> по предложенному учителем плану.</w:t>
      </w:r>
    </w:p>
    <w:p w14:paraId="5CD1CD4D" w14:textId="77777777" w:rsidR="006C4187" w:rsidRPr="0069613B" w:rsidRDefault="006C4187" w:rsidP="006C4187">
      <w:pPr>
        <w:pStyle w:val="a5"/>
        <w:ind w:firstLine="709"/>
        <w:jc w:val="both"/>
        <w:rPr>
          <w:i/>
        </w:rPr>
      </w:pPr>
      <w:r w:rsidRPr="0069613B">
        <w:rPr>
          <w:i/>
        </w:rPr>
        <w:t>обучающийся получит возможность научиться:</w:t>
      </w:r>
    </w:p>
    <w:p w14:paraId="77BDFBE7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 – в сотрудничестве с учителем, классом находить несколько вариантов решения учебной задачи; </w:t>
      </w:r>
    </w:p>
    <w:p w14:paraId="4E75D390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– вносить необходимые коррективы в исполнение действия на основе его оценки и учета характера сделанных ошибок; </w:t>
      </w:r>
    </w:p>
    <w:p w14:paraId="194224E4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– отбирать адекватные средства достижения цели деятельности; </w:t>
      </w:r>
    </w:p>
    <w:p w14:paraId="198DEFAF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– 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одноклассниками; </w:t>
      </w:r>
    </w:p>
    <w:p w14:paraId="7530D088" w14:textId="77777777" w:rsidR="006C4187" w:rsidRPr="0069613B" w:rsidRDefault="006C4187" w:rsidP="006C4187">
      <w:pPr>
        <w:pStyle w:val="a5"/>
        <w:ind w:firstLine="709"/>
        <w:jc w:val="both"/>
      </w:pPr>
      <w:r w:rsidRPr="0069613B">
        <w:t>– 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 материалом.</w:t>
      </w:r>
    </w:p>
    <w:p w14:paraId="6CBCE7F1" w14:textId="77777777" w:rsidR="006C4187" w:rsidRPr="0069613B" w:rsidRDefault="006C4187" w:rsidP="006C4187">
      <w:pPr>
        <w:pStyle w:val="a5"/>
        <w:ind w:firstLine="709"/>
        <w:jc w:val="both"/>
        <w:rPr>
          <w:b/>
          <w:i/>
        </w:rPr>
      </w:pPr>
      <w:r w:rsidRPr="0069613B">
        <w:rPr>
          <w:b/>
          <w:i/>
        </w:rPr>
        <w:t>Познавательные УУД:</w:t>
      </w:r>
    </w:p>
    <w:p w14:paraId="261AF02E" w14:textId="77777777" w:rsidR="006C4187" w:rsidRPr="0069613B" w:rsidRDefault="006C4187" w:rsidP="006C4187">
      <w:pPr>
        <w:pStyle w:val="a5"/>
        <w:ind w:firstLine="709"/>
        <w:jc w:val="both"/>
        <w:rPr>
          <w:rFonts w:eastAsiaTheme="minorHAnsi"/>
          <w:i/>
          <w:lang w:eastAsia="en-US"/>
        </w:rPr>
      </w:pPr>
      <w:r w:rsidRPr="0069613B">
        <w:rPr>
          <w:i/>
        </w:rPr>
        <w:t xml:space="preserve">обучающийся научится: </w:t>
      </w:r>
    </w:p>
    <w:p w14:paraId="727CD047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iCs/>
          <w:color w:val="000000"/>
        </w:rPr>
        <w:t>- находить ответы</w:t>
      </w:r>
      <w:r w:rsidRPr="0069613B">
        <w:rPr>
          <w:color w:val="000000"/>
        </w:rPr>
        <w:t> на вопросы в тексте, иллюстрациях;</w:t>
      </w:r>
    </w:p>
    <w:p w14:paraId="394F1D25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iCs/>
          <w:color w:val="000000"/>
        </w:rPr>
        <w:t>- делать выводы</w:t>
      </w:r>
      <w:r w:rsidRPr="0069613B">
        <w:rPr>
          <w:color w:val="000000"/>
        </w:rPr>
        <w:t> в результате совместной работы класса и учителя;</w:t>
      </w:r>
    </w:p>
    <w:p w14:paraId="2B1DD6E8" w14:textId="77777777" w:rsidR="006C4187" w:rsidRPr="0069613B" w:rsidRDefault="006C4187" w:rsidP="006C4187">
      <w:pPr>
        <w:pStyle w:val="a5"/>
        <w:ind w:firstLine="709"/>
        <w:jc w:val="both"/>
        <w:rPr>
          <w:i/>
        </w:rPr>
      </w:pPr>
      <w:r w:rsidRPr="0069613B">
        <w:rPr>
          <w:i/>
        </w:rPr>
        <w:t>обучающийся получит возможность научиться:</w:t>
      </w:r>
    </w:p>
    <w:p w14:paraId="32CA3A2E" w14:textId="77777777" w:rsidR="006C4187" w:rsidRPr="0069613B" w:rsidRDefault="006C4187" w:rsidP="006C4187">
      <w:pPr>
        <w:pStyle w:val="a5"/>
        <w:ind w:firstLine="709"/>
        <w:jc w:val="both"/>
      </w:pPr>
      <w:r w:rsidRPr="0069613B">
        <w:t>–осуществлять поиск нужного иллюстративного материала в дополнительных источниках литературы, рекомендуемых учителем.</w:t>
      </w:r>
    </w:p>
    <w:p w14:paraId="1326BD85" w14:textId="77777777" w:rsidR="006C4187" w:rsidRPr="0069613B" w:rsidRDefault="006C4187" w:rsidP="006C4187">
      <w:pPr>
        <w:pStyle w:val="a5"/>
        <w:ind w:firstLine="709"/>
        <w:jc w:val="both"/>
        <w:rPr>
          <w:b/>
          <w:i/>
        </w:rPr>
      </w:pPr>
      <w:r w:rsidRPr="0069613B">
        <w:rPr>
          <w:b/>
          <w:i/>
        </w:rPr>
        <w:t>Коммуникативные УУД:</w:t>
      </w:r>
    </w:p>
    <w:p w14:paraId="504163BE" w14:textId="77777777" w:rsidR="006C4187" w:rsidRPr="0069613B" w:rsidRDefault="006C4187" w:rsidP="006C4187">
      <w:pPr>
        <w:pStyle w:val="a5"/>
        <w:ind w:firstLine="709"/>
        <w:jc w:val="both"/>
        <w:rPr>
          <w:rFonts w:eastAsiaTheme="minorHAnsi"/>
          <w:i/>
          <w:lang w:eastAsia="en-US"/>
        </w:rPr>
      </w:pPr>
      <w:r w:rsidRPr="0069613B">
        <w:rPr>
          <w:i/>
        </w:rPr>
        <w:t xml:space="preserve">обучающийся научится: </w:t>
      </w:r>
    </w:p>
    <w:p w14:paraId="779C5459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iCs/>
          <w:color w:val="000000"/>
        </w:rPr>
        <w:lastRenderedPageBreak/>
        <w:t>- оформлять</w:t>
      </w:r>
      <w:r w:rsidRPr="0069613B">
        <w:rPr>
          <w:color w:val="000000"/>
        </w:rPr>
        <w:t> свои мысли в устной и письменной форме (на уровне предложения или небольшого текста);</w:t>
      </w:r>
    </w:p>
    <w:p w14:paraId="435CE2DA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color w:val="000000"/>
        </w:rPr>
        <w:t xml:space="preserve">- </w:t>
      </w:r>
      <w:r w:rsidRPr="0069613B">
        <w:rPr>
          <w:iCs/>
          <w:color w:val="000000"/>
        </w:rPr>
        <w:t>слушать</w:t>
      </w:r>
      <w:r w:rsidRPr="0069613B">
        <w:rPr>
          <w:color w:val="000000"/>
        </w:rPr>
        <w:t> и </w:t>
      </w:r>
      <w:r w:rsidRPr="0069613B">
        <w:rPr>
          <w:iCs/>
          <w:color w:val="000000"/>
        </w:rPr>
        <w:t>понимать</w:t>
      </w:r>
      <w:r w:rsidRPr="0069613B">
        <w:rPr>
          <w:color w:val="000000"/>
        </w:rPr>
        <w:t> речь других;</w:t>
      </w:r>
    </w:p>
    <w:p w14:paraId="5D779D3C" w14:textId="77777777" w:rsidR="006C4187" w:rsidRPr="0069613B" w:rsidRDefault="006C4187" w:rsidP="006C4187">
      <w:pPr>
        <w:shd w:val="clear" w:color="auto" w:fill="FFFFFF"/>
        <w:ind w:firstLine="709"/>
        <w:rPr>
          <w:color w:val="000000"/>
        </w:rPr>
      </w:pPr>
      <w:r w:rsidRPr="0069613B">
        <w:rPr>
          <w:color w:val="000000"/>
        </w:rPr>
        <w:t>- учиться </w:t>
      </w:r>
      <w:r w:rsidRPr="0069613B">
        <w:rPr>
          <w:iCs/>
          <w:color w:val="000000"/>
        </w:rPr>
        <w:t>работать в паре, группе</w:t>
      </w:r>
      <w:r w:rsidRPr="0069613B">
        <w:rPr>
          <w:color w:val="000000"/>
        </w:rPr>
        <w:t>; выполнять различные роли (лидера, исполнителя).</w:t>
      </w:r>
    </w:p>
    <w:p w14:paraId="50D7F10B" w14:textId="77777777" w:rsidR="006C4187" w:rsidRPr="0069613B" w:rsidRDefault="006C4187" w:rsidP="006C4187">
      <w:pPr>
        <w:pStyle w:val="a5"/>
        <w:ind w:firstLine="709"/>
        <w:jc w:val="both"/>
        <w:rPr>
          <w:i/>
          <w:u w:val="single"/>
        </w:rPr>
      </w:pPr>
      <w:r w:rsidRPr="0069613B">
        <w:rPr>
          <w:i/>
        </w:rPr>
        <w:t>обучающийся получит возможность научиться:</w:t>
      </w:r>
    </w:p>
    <w:p w14:paraId="07472291" w14:textId="77777777" w:rsidR="006C4187" w:rsidRPr="0069613B" w:rsidRDefault="006C4187" w:rsidP="006C4187">
      <w:pPr>
        <w:pStyle w:val="a5"/>
        <w:ind w:firstLine="709"/>
        <w:jc w:val="both"/>
      </w:pPr>
      <w:r w:rsidRPr="0069613B">
        <w:t>– строить сообщение в соответствии с учебной задачей;</w:t>
      </w:r>
    </w:p>
    <w:p w14:paraId="4F05D9E9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 – договариваться, приходить к общему решению (при работе в паре, группе);</w:t>
      </w:r>
    </w:p>
    <w:p w14:paraId="2E859331" w14:textId="77777777" w:rsidR="006C4187" w:rsidRPr="0069613B" w:rsidRDefault="006C4187" w:rsidP="006C4187">
      <w:pPr>
        <w:pStyle w:val="a5"/>
        <w:ind w:firstLine="709"/>
        <w:jc w:val="both"/>
      </w:pPr>
      <w:r w:rsidRPr="0069613B">
        <w:t xml:space="preserve"> –адекватно использовать средства устной речи для решения различных коммуникативных задач.</w:t>
      </w:r>
    </w:p>
    <w:p w14:paraId="556C8695" w14:textId="77777777" w:rsidR="006C4187" w:rsidRPr="0069613B" w:rsidRDefault="006C4187" w:rsidP="006C4187">
      <w:pPr>
        <w:ind w:firstLine="709"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Ожидаемые результаты освоения курса внеурочной деятельности «Русский язык с увлечением» к концу 1-го года обучения </w:t>
      </w:r>
    </w:p>
    <w:p w14:paraId="3F73DC6B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  <w:bCs/>
          <w:i/>
          <w:iCs/>
        </w:rPr>
        <w:t>обучающиеся научатся:</w:t>
      </w:r>
    </w:p>
    <w:p w14:paraId="5ADBC9FD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-распознавать гласные и согласные звуки в словах;</w:t>
      </w:r>
    </w:p>
    <w:p w14:paraId="3CE0D5F0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-выполнять пальчиковые упражнения;</w:t>
      </w:r>
    </w:p>
    <w:p w14:paraId="187C28AA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-различать понятия: скороговорка, поговорка, загадка, пословица;</w:t>
      </w:r>
    </w:p>
    <w:p w14:paraId="6E30B861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-составлять фигуры из палочек по образцу;</w:t>
      </w:r>
    </w:p>
    <w:p w14:paraId="5E1E4B09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-уметь подбирать группы слов на заданные темы;</w:t>
      </w:r>
    </w:p>
    <w:p w14:paraId="4B318464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-запоминать и рассказывать на занятиях стихотворные строки, предлагаемые учителем.</w:t>
      </w:r>
    </w:p>
    <w:p w14:paraId="45B0CE4A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  <w:bCs/>
          <w:i/>
          <w:iCs/>
        </w:rPr>
        <w:t>обучающиеся смогут научиться:</w:t>
      </w:r>
    </w:p>
    <w:p w14:paraId="2AE6BE2E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-играть в игры со словами и буквами;</w:t>
      </w:r>
    </w:p>
    <w:p w14:paraId="711AC79F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-работать в группах и парах;</w:t>
      </w:r>
    </w:p>
    <w:p w14:paraId="2B690198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-приемам массажа ладони для развития мелкой моторики;</w:t>
      </w:r>
    </w:p>
    <w:p w14:paraId="766EEE2C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-разгадывать ребусы, подбирать рифмы;</w:t>
      </w:r>
    </w:p>
    <w:p w14:paraId="18B3F28A" w14:textId="77777777" w:rsidR="006C4187" w:rsidRPr="0069613B" w:rsidRDefault="006C4187" w:rsidP="006C4187">
      <w:pPr>
        <w:pStyle w:val="c1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</w:rPr>
      </w:pPr>
      <w:r w:rsidRPr="0069613B">
        <w:rPr>
          <w:rStyle w:val="c0"/>
        </w:rPr>
        <w:t>-выполнять проектные работы под руководством учителя.</w:t>
      </w:r>
    </w:p>
    <w:p w14:paraId="4A6C68FB" w14:textId="77777777" w:rsidR="006C4187" w:rsidRPr="0069613B" w:rsidRDefault="006C4187" w:rsidP="006C4187">
      <w:pPr>
        <w:ind w:firstLine="709"/>
        <w:jc w:val="both"/>
      </w:pPr>
      <w:r w:rsidRPr="0069613B">
        <w:t>-применять полученные знания и умения в практической деятельности;</w:t>
      </w:r>
    </w:p>
    <w:p w14:paraId="3C043EA6" w14:textId="77777777" w:rsidR="006C4187" w:rsidRPr="0069613B" w:rsidRDefault="006C4187" w:rsidP="006C4187">
      <w:pPr>
        <w:ind w:firstLine="709"/>
        <w:jc w:val="both"/>
      </w:pPr>
      <w:r w:rsidRPr="0069613B">
        <w:t>- обобщать изученный материал;</w:t>
      </w:r>
    </w:p>
    <w:p w14:paraId="09E43B80" w14:textId="77777777" w:rsidR="006C4187" w:rsidRPr="0069613B" w:rsidRDefault="006C4187" w:rsidP="006C4187">
      <w:pPr>
        <w:ind w:firstLine="709"/>
        <w:jc w:val="both"/>
      </w:pPr>
      <w:r w:rsidRPr="0069613B">
        <w:t>-понимать значимость коллектива и свою ответственность перед ним, единство с коллективом.</w:t>
      </w:r>
    </w:p>
    <w:p w14:paraId="13CB6522" w14:textId="77777777" w:rsidR="006C4187" w:rsidRPr="0069613B" w:rsidRDefault="006C4187" w:rsidP="006C4187">
      <w:pPr>
        <w:jc w:val="both"/>
        <w:rPr>
          <w:rFonts w:eastAsia="Calibri"/>
          <w:b/>
          <w:lang w:eastAsia="en-US"/>
        </w:rPr>
      </w:pPr>
    </w:p>
    <w:p w14:paraId="54D2E5FF" w14:textId="15A06E92" w:rsidR="006C4187" w:rsidRPr="0069613B" w:rsidRDefault="006C4187" w:rsidP="006C4187">
      <w:pPr>
        <w:rPr>
          <w:b/>
          <w:u w:val="single"/>
        </w:rPr>
      </w:pPr>
      <w:r w:rsidRPr="0069613B">
        <w:rPr>
          <w:b/>
          <w:u w:val="single"/>
        </w:rPr>
        <w:t>2 класс:</w:t>
      </w:r>
    </w:p>
    <w:p w14:paraId="2F83E010" w14:textId="77777777" w:rsidR="006C4187" w:rsidRPr="0069613B" w:rsidRDefault="006C4187" w:rsidP="006C4187">
      <w:pPr>
        <w:rPr>
          <w:b/>
        </w:rPr>
      </w:pPr>
      <w:r w:rsidRPr="0069613B">
        <w:rPr>
          <w:b/>
        </w:rPr>
        <w:t>Личностные результаты:</w:t>
      </w:r>
    </w:p>
    <w:p w14:paraId="713799CE" w14:textId="77777777" w:rsidR="006C4187" w:rsidRPr="0069613B" w:rsidRDefault="006C4187" w:rsidP="006C4187">
      <w:r w:rsidRPr="0069613B">
        <w:t xml:space="preserve">осознавать роль языка и речи в жизни людей; </w:t>
      </w:r>
    </w:p>
    <w:p w14:paraId="7D14656C" w14:textId="77777777" w:rsidR="006C4187" w:rsidRPr="0069613B" w:rsidRDefault="006C4187" w:rsidP="006C4187">
      <w:r w:rsidRPr="0069613B">
        <w:t xml:space="preserve">эмоционально «проживать» текст, выражать свои эмоции; </w:t>
      </w:r>
    </w:p>
    <w:p w14:paraId="1283EE87" w14:textId="77777777" w:rsidR="006C4187" w:rsidRPr="0069613B" w:rsidRDefault="006C4187" w:rsidP="006C4187">
      <w:r w:rsidRPr="0069613B">
        <w:t xml:space="preserve">понимать эмоции других людей, сочувствовать, сопереживать; </w:t>
      </w:r>
    </w:p>
    <w:p w14:paraId="5B5B1820" w14:textId="5CA8685A" w:rsidR="006C4187" w:rsidRPr="0069613B" w:rsidRDefault="006C4187" w:rsidP="006C4187">
      <w:proofErr w:type="gramStart"/>
      <w:r w:rsidRPr="0069613B">
        <w:t>высказывать  своё</w:t>
      </w:r>
      <w:proofErr w:type="gramEnd"/>
      <w:r w:rsidRPr="0069613B">
        <w:t xml:space="preserve"> отношение к героям прочитанных произведений, к их поступкам. </w:t>
      </w:r>
    </w:p>
    <w:p w14:paraId="74B613B5" w14:textId="43B82727" w:rsidR="006C4187" w:rsidRPr="0069613B" w:rsidRDefault="006C4187" w:rsidP="006C4187">
      <w:pPr>
        <w:rPr>
          <w:b/>
        </w:rPr>
      </w:pPr>
      <w:proofErr w:type="spellStart"/>
      <w:r w:rsidRPr="0069613B">
        <w:rPr>
          <w:b/>
        </w:rPr>
        <w:t>Метапредметне</w:t>
      </w:r>
      <w:proofErr w:type="spellEnd"/>
      <w:r w:rsidRPr="0069613B">
        <w:rPr>
          <w:b/>
        </w:rPr>
        <w:t xml:space="preserve"> результаты </w:t>
      </w:r>
    </w:p>
    <w:p w14:paraId="081EF67A" w14:textId="77777777" w:rsidR="006C4187" w:rsidRPr="0069613B" w:rsidRDefault="006C4187" w:rsidP="006C4187">
      <w:pPr>
        <w:rPr>
          <w:b/>
          <w:i/>
        </w:rPr>
      </w:pPr>
      <w:r w:rsidRPr="0069613B">
        <w:rPr>
          <w:b/>
          <w:i/>
        </w:rPr>
        <w:t>Регулятивные УУД:</w:t>
      </w:r>
    </w:p>
    <w:p w14:paraId="26E25334" w14:textId="77777777" w:rsidR="006C4187" w:rsidRPr="0069613B" w:rsidRDefault="006C4187" w:rsidP="006C4187">
      <w:r w:rsidRPr="0069613B">
        <w:t xml:space="preserve">определять и формулировать цель </w:t>
      </w:r>
      <w:proofErr w:type="gramStart"/>
      <w:r w:rsidRPr="0069613B">
        <w:t>деятельности  с</w:t>
      </w:r>
      <w:proofErr w:type="gramEnd"/>
      <w:r w:rsidRPr="0069613B">
        <w:t xml:space="preserve"> помощью учителя;  </w:t>
      </w:r>
    </w:p>
    <w:p w14:paraId="539EC429" w14:textId="77777777" w:rsidR="006C4187" w:rsidRPr="0069613B" w:rsidRDefault="006C4187" w:rsidP="006C4187">
      <w:r w:rsidRPr="0069613B">
        <w:t xml:space="preserve">учиться высказывать своё предположение (версию) на основе работы с материалом; </w:t>
      </w:r>
    </w:p>
    <w:p w14:paraId="5FA8CABD" w14:textId="2A4DF401" w:rsidR="006C4187" w:rsidRPr="0069613B" w:rsidRDefault="006C4187" w:rsidP="006C4187">
      <w:r w:rsidRPr="0069613B">
        <w:t xml:space="preserve">учиться работать по предложенному учителем плану </w:t>
      </w:r>
    </w:p>
    <w:p w14:paraId="6976A9C5" w14:textId="23630F48" w:rsidR="006C4187" w:rsidRPr="0069613B" w:rsidRDefault="00CE554D" w:rsidP="006C4187">
      <w:pPr>
        <w:rPr>
          <w:b/>
          <w:i/>
        </w:rPr>
      </w:pPr>
      <w:r w:rsidRPr="0069613B">
        <w:rPr>
          <w:b/>
          <w:i/>
        </w:rPr>
        <w:t>П</w:t>
      </w:r>
      <w:r w:rsidR="006C4187" w:rsidRPr="0069613B">
        <w:rPr>
          <w:b/>
          <w:i/>
        </w:rPr>
        <w:t>ознавательные УУД:</w:t>
      </w:r>
    </w:p>
    <w:p w14:paraId="085BE71A" w14:textId="77777777" w:rsidR="006C4187" w:rsidRPr="0069613B" w:rsidRDefault="006C4187" w:rsidP="006C4187">
      <w:r w:rsidRPr="0069613B">
        <w:t xml:space="preserve">находить ответы на вопросы в тексте, иллюстрациях; </w:t>
      </w:r>
    </w:p>
    <w:p w14:paraId="5D2B0373" w14:textId="0B96A2B5" w:rsidR="006C4187" w:rsidRPr="0069613B" w:rsidRDefault="006C4187" w:rsidP="006C4187">
      <w:r w:rsidRPr="0069613B">
        <w:t xml:space="preserve">делать выводы в результате совместной работы класса и учителя; </w:t>
      </w:r>
    </w:p>
    <w:p w14:paraId="56302AF8" w14:textId="77777777" w:rsidR="006C4187" w:rsidRPr="0069613B" w:rsidRDefault="006C4187" w:rsidP="006C4187">
      <w:pPr>
        <w:rPr>
          <w:b/>
          <w:i/>
        </w:rPr>
      </w:pPr>
      <w:r w:rsidRPr="0069613B">
        <w:rPr>
          <w:b/>
          <w:i/>
        </w:rPr>
        <w:t>Коммуникативные УУД:</w:t>
      </w:r>
    </w:p>
    <w:p w14:paraId="10ED3DEB" w14:textId="77777777" w:rsidR="006C4187" w:rsidRPr="0069613B" w:rsidRDefault="006C4187" w:rsidP="006C4187">
      <w:r w:rsidRPr="0069613B">
        <w:t xml:space="preserve">оформлять свои мысли в устной и письменной форме (на уровне предложения или небольшого текста); </w:t>
      </w:r>
    </w:p>
    <w:p w14:paraId="786D2155" w14:textId="77777777" w:rsidR="006C4187" w:rsidRPr="0069613B" w:rsidRDefault="006C4187" w:rsidP="006C4187">
      <w:r w:rsidRPr="0069613B">
        <w:t xml:space="preserve">слушать и понимать речь других; </w:t>
      </w:r>
    </w:p>
    <w:p w14:paraId="0DA4A63B" w14:textId="77777777" w:rsidR="006C4187" w:rsidRPr="0069613B" w:rsidRDefault="006C4187" w:rsidP="006C4187">
      <w:r w:rsidRPr="0069613B">
        <w:t xml:space="preserve">учиться работать в паре, группе; выполнять различные роли (лидера, исполнителя). </w:t>
      </w:r>
    </w:p>
    <w:p w14:paraId="0089CBBA" w14:textId="77777777" w:rsidR="006C4187" w:rsidRPr="0069613B" w:rsidRDefault="006C4187" w:rsidP="006C4187">
      <w:pPr>
        <w:jc w:val="center"/>
      </w:pPr>
    </w:p>
    <w:p w14:paraId="50E8F260" w14:textId="77777777" w:rsidR="0048247A" w:rsidRDefault="0048247A" w:rsidP="006C4187">
      <w:pPr>
        <w:rPr>
          <w:b/>
          <w:u w:val="single"/>
        </w:rPr>
      </w:pPr>
    </w:p>
    <w:p w14:paraId="46BE8545" w14:textId="59669EDA" w:rsidR="006C4187" w:rsidRPr="0069613B" w:rsidRDefault="006C4187" w:rsidP="006C4187">
      <w:pPr>
        <w:rPr>
          <w:b/>
          <w:u w:val="single"/>
        </w:rPr>
      </w:pPr>
      <w:r w:rsidRPr="0069613B">
        <w:rPr>
          <w:b/>
          <w:u w:val="single"/>
        </w:rPr>
        <w:lastRenderedPageBreak/>
        <w:t>3 класс</w:t>
      </w:r>
    </w:p>
    <w:p w14:paraId="57043F7E" w14:textId="77777777" w:rsidR="006C4187" w:rsidRPr="0069613B" w:rsidRDefault="006C4187" w:rsidP="006C4187">
      <w:pPr>
        <w:ind w:firstLine="708"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>Личностные</w:t>
      </w:r>
    </w:p>
    <w:p w14:paraId="59049937" w14:textId="77777777" w:rsidR="006C4187" w:rsidRPr="0069613B" w:rsidRDefault="006C4187" w:rsidP="006C4187">
      <w:pPr>
        <w:ind w:firstLine="708"/>
        <w:jc w:val="both"/>
        <w:rPr>
          <w:rFonts w:eastAsia="Calibri"/>
          <w:i/>
          <w:lang w:eastAsia="en-US"/>
        </w:rPr>
      </w:pPr>
      <w:r w:rsidRPr="0069613B">
        <w:rPr>
          <w:rFonts w:eastAsia="Calibri"/>
          <w:i/>
          <w:lang w:eastAsia="en-US"/>
        </w:rPr>
        <w:t>У учащихся будут сформированы:</w:t>
      </w:r>
    </w:p>
    <w:p w14:paraId="2076C805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внутренняя позиция школьника на уровне положительного отношения к занятиям русским языком;</w:t>
      </w:r>
    </w:p>
    <w:p w14:paraId="07E43705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целостное восприятие окружающего мира;</w:t>
      </w:r>
    </w:p>
    <w:p w14:paraId="591F6E11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развитие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14:paraId="25CE654F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рефлексивная самооценка, умение анализировать свои действия и управлять ими;</w:t>
      </w:r>
    </w:p>
    <w:p w14:paraId="7A114716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навыки сотрудничества со взрослыми и сверстниками;</w:t>
      </w:r>
    </w:p>
    <w:p w14:paraId="03E10A76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формирование филологической компетентности;</w:t>
      </w:r>
    </w:p>
    <w:p w14:paraId="1D3E3B98" w14:textId="2CECB327" w:rsidR="006C4187" w:rsidRPr="0069613B" w:rsidRDefault="006C4187" w:rsidP="00CE554D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установка на бережное отношение к родному языку, понимание его красоты и многогранности.</w:t>
      </w:r>
    </w:p>
    <w:p w14:paraId="7780E6FE" w14:textId="77777777" w:rsidR="006C4187" w:rsidRPr="0069613B" w:rsidRDefault="006C4187" w:rsidP="006C4187">
      <w:pPr>
        <w:ind w:firstLine="708"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>Метапредметные результаты</w:t>
      </w:r>
    </w:p>
    <w:p w14:paraId="272AA7FE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i/>
          <w:lang w:eastAsia="en-US"/>
        </w:rPr>
        <w:t>У учащихся будут сформированы:</w:t>
      </w:r>
    </w:p>
    <w:p w14:paraId="2A7B8FB8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-способность принимать и сохранять цели и задачи учебной деятельности, находить средства и способы ее осуществления;</w:t>
      </w:r>
    </w:p>
    <w:p w14:paraId="61455484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овладение способами выполнения заданий творческого и поискового характера;</w:t>
      </w:r>
    </w:p>
    <w:p w14:paraId="3BC84184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умения планировать, контролировать и оценивать учебные действия в соответствии с поставленной задачей и условиями ее выполнения определять наиболее эффективные способы достижения результата;</w:t>
      </w:r>
    </w:p>
    <w:p w14:paraId="0C863E92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14:paraId="151B23CF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использование речевых средств и средств информационных технологий для решения коммуникативных и познавательных задач;</w:t>
      </w:r>
    </w:p>
    <w:p w14:paraId="4D397B97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овладение логическими действиями сравнения, синтеза, обобщения, классификации по родовидовым признакам, установления аналогий причинно-следственных связей, построения рассуждений, отнесения к известным понятиям;</w:t>
      </w:r>
    </w:p>
    <w:p w14:paraId="31471CF5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готовность слушать собеседника и вести диалог; готовность признать возможность существования различных точек зрения и права право каждого иметь свою; излагать свое мнение и аргументировать свою точку зрения;</w:t>
      </w:r>
    </w:p>
    <w:p w14:paraId="102EB953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овладение начальными сведениями о сущности и особенностях объектов и процессов в соответствии с содержанием учебного предмета «Русский язык»;</w:t>
      </w:r>
    </w:p>
    <w:p w14:paraId="6B886237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6A2CD99B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курса «Русский язык»;</w:t>
      </w:r>
    </w:p>
    <w:p w14:paraId="55A4F270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умение сотрудничать с педагогом и сверстниками при решении различных задач, принимать на себя ответственность за результаты своих действий;</w:t>
      </w:r>
    </w:p>
    <w:p w14:paraId="33F59871" w14:textId="77777777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формирование навыков информационно-коммуникационной компетенции;</w:t>
      </w:r>
    </w:p>
    <w:p w14:paraId="6FE5F426" w14:textId="0FA197E4" w:rsidR="006C4187" w:rsidRPr="0069613B" w:rsidRDefault="006C4187" w:rsidP="006C4187">
      <w:pPr>
        <w:ind w:firstLine="708"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- любознательность, активность и заинтересованность в познании мира.</w:t>
      </w:r>
    </w:p>
    <w:p w14:paraId="454CCC8F" w14:textId="77777777" w:rsidR="00CE554D" w:rsidRPr="0069613B" w:rsidRDefault="00CE554D" w:rsidP="006C4187">
      <w:pPr>
        <w:ind w:firstLine="708"/>
        <w:jc w:val="both"/>
        <w:rPr>
          <w:rFonts w:eastAsia="Calibri"/>
          <w:lang w:eastAsia="en-US"/>
        </w:rPr>
      </w:pPr>
    </w:p>
    <w:p w14:paraId="63D4527C" w14:textId="03DAC5B4" w:rsidR="006C4187" w:rsidRPr="0069613B" w:rsidRDefault="006C4187" w:rsidP="006C4187">
      <w:pPr>
        <w:ind w:firstLine="708"/>
        <w:jc w:val="both"/>
        <w:rPr>
          <w:rFonts w:eastAsia="Calibri"/>
          <w:b/>
          <w:u w:val="single"/>
          <w:lang w:eastAsia="en-US"/>
        </w:rPr>
      </w:pPr>
      <w:r w:rsidRPr="0069613B">
        <w:rPr>
          <w:rFonts w:eastAsia="Calibri"/>
          <w:b/>
          <w:u w:val="single"/>
          <w:lang w:eastAsia="en-US"/>
        </w:rPr>
        <w:t>4 класс</w:t>
      </w:r>
    </w:p>
    <w:p w14:paraId="5ECFFF09" w14:textId="77777777" w:rsidR="006C4187" w:rsidRPr="0069613B" w:rsidRDefault="006C4187" w:rsidP="006C4187">
      <w:pPr>
        <w:ind w:left="1287" w:hanging="720"/>
        <w:contextualSpacing/>
        <w:jc w:val="both"/>
        <w:rPr>
          <w:b/>
        </w:rPr>
      </w:pPr>
      <w:r w:rsidRPr="0069613B">
        <w:rPr>
          <w:b/>
        </w:rPr>
        <w:t>Личностные результаты</w:t>
      </w:r>
    </w:p>
    <w:p w14:paraId="6C77DE33" w14:textId="77777777" w:rsidR="006C4187" w:rsidRPr="0069613B" w:rsidRDefault="006C4187" w:rsidP="006C4187">
      <w:pPr>
        <w:ind w:left="1287" w:hanging="720"/>
        <w:contextualSpacing/>
        <w:jc w:val="both"/>
      </w:pPr>
      <w:r w:rsidRPr="0069613B">
        <w:t>Целостное восприятие окружающего мира.</w:t>
      </w:r>
    </w:p>
    <w:p w14:paraId="4D9433E0" w14:textId="77777777" w:rsidR="006C4187" w:rsidRPr="0069613B" w:rsidRDefault="006C4187" w:rsidP="006C4187">
      <w:pPr>
        <w:ind w:firstLine="567"/>
        <w:contextualSpacing/>
        <w:jc w:val="both"/>
      </w:pPr>
      <w:r w:rsidRPr="0069613B">
        <w:t>Развитие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49970133" w14:textId="77777777" w:rsidR="006C4187" w:rsidRPr="0069613B" w:rsidRDefault="006C4187" w:rsidP="006C4187">
      <w:pPr>
        <w:contextualSpacing/>
        <w:jc w:val="both"/>
      </w:pPr>
      <w:r w:rsidRPr="0069613B">
        <w:tab/>
        <w:t>Рефлексивная самооценка, умение анализировать свои действия и управлять ими.</w:t>
      </w:r>
    </w:p>
    <w:p w14:paraId="4115DFCA" w14:textId="77777777" w:rsidR="006C4187" w:rsidRPr="0069613B" w:rsidRDefault="006C4187" w:rsidP="006C4187">
      <w:pPr>
        <w:contextualSpacing/>
        <w:jc w:val="both"/>
      </w:pPr>
      <w:r w:rsidRPr="0069613B">
        <w:lastRenderedPageBreak/>
        <w:tab/>
        <w:t>Навыки сотрудничества со взрослыми и сверстниками.</w:t>
      </w:r>
    </w:p>
    <w:p w14:paraId="7F370F30" w14:textId="77777777" w:rsidR="006C4187" w:rsidRPr="0069613B" w:rsidRDefault="006C4187" w:rsidP="006C4187">
      <w:pPr>
        <w:contextualSpacing/>
        <w:jc w:val="both"/>
      </w:pPr>
      <w:r w:rsidRPr="0069613B">
        <w:tab/>
        <w:t>Формирование речевой компетентности.</w:t>
      </w:r>
    </w:p>
    <w:p w14:paraId="7E4E9739" w14:textId="77777777" w:rsidR="006C4187" w:rsidRPr="0069613B" w:rsidRDefault="006C4187" w:rsidP="006C4187">
      <w:pPr>
        <w:contextualSpacing/>
        <w:jc w:val="both"/>
        <w:rPr>
          <w:b/>
        </w:rPr>
      </w:pPr>
      <w:r w:rsidRPr="0069613B">
        <w:tab/>
      </w:r>
      <w:r w:rsidRPr="0069613B">
        <w:rPr>
          <w:b/>
        </w:rPr>
        <w:t>Метапредметные результаты.</w:t>
      </w:r>
    </w:p>
    <w:p w14:paraId="280C7067" w14:textId="77777777" w:rsidR="006C4187" w:rsidRPr="0069613B" w:rsidRDefault="006C4187" w:rsidP="006C4187">
      <w:pPr>
        <w:contextualSpacing/>
        <w:jc w:val="both"/>
      </w:pPr>
      <w:r w:rsidRPr="0069613B">
        <w:rPr>
          <w:b/>
        </w:rPr>
        <w:tab/>
      </w:r>
      <w:r w:rsidRPr="0069613B">
        <w:t>Способность принимать и сохранять цели и задачи учебной деятельности, находить средства и способы ее осуществления.</w:t>
      </w:r>
    </w:p>
    <w:p w14:paraId="0040DB4A" w14:textId="77777777" w:rsidR="006C4187" w:rsidRPr="0069613B" w:rsidRDefault="006C4187" w:rsidP="006C4187">
      <w:pPr>
        <w:contextualSpacing/>
        <w:jc w:val="both"/>
      </w:pPr>
      <w:r w:rsidRPr="0069613B">
        <w:tab/>
        <w:t>Овладение способами выполнения задания творческого и поискового характера.</w:t>
      </w:r>
    </w:p>
    <w:p w14:paraId="53295E61" w14:textId="77777777" w:rsidR="006C4187" w:rsidRPr="0069613B" w:rsidRDefault="006C4187" w:rsidP="006C4187">
      <w:pPr>
        <w:contextualSpacing/>
        <w:jc w:val="both"/>
      </w:pPr>
      <w:r w:rsidRPr="0069613B">
        <w:tab/>
        <w:t>Умение планировать, контролировать и оценивать учебные действия в соответствии с поставленной задачей и условиями ее выполнения, определять наиболее эффективные способы достижения результата.</w:t>
      </w:r>
    </w:p>
    <w:p w14:paraId="7516876D" w14:textId="77777777" w:rsidR="006C4187" w:rsidRPr="0069613B" w:rsidRDefault="006C4187" w:rsidP="006C4187">
      <w:pPr>
        <w:contextualSpacing/>
        <w:jc w:val="both"/>
      </w:pPr>
      <w:r w:rsidRPr="0069613B">
        <w:tab/>
        <w:t xml:space="preserve">Способность использовать </w:t>
      </w:r>
      <w:proofErr w:type="spellStart"/>
      <w:r w:rsidRPr="0069613B">
        <w:t>знако</w:t>
      </w:r>
      <w:proofErr w:type="spellEnd"/>
      <w:r w:rsidRPr="0069613B">
        <w:t>-символические средства представления информации для создания моделей изучаемых объектов.</w:t>
      </w:r>
    </w:p>
    <w:p w14:paraId="7C56672A" w14:textId="77777777" w:rsidR="006C4187" w:rsidRPr="0069613B" w:rsidRDefault="006C4187" w:rsidP="006C4187">
      <w:pPr>
        <w:contextualSpacing/>
        <w:jc w:val="both"/>
      </w:pPr>
      <w:r w:rsidRPr="0069613B">
        <w:tab/>
        <w:t>Использование речевых средств и средств, информационных и коммуникативных технологий для решения коммуникативных и познавательных задач.</w:t>
      </w:r>
    </w:p>
    <w:p w14:paraId="19C0BF28" w14:textId="77777777" w:rsidR="006C4187" w:rsidRPr="0069613B" w:rsidRDefault="006C4187" w:rsidP="006C4187">
      <w:pPr>
        <w:contextualSpacing/>
        <w:jc w:val="both"/>
      </w:pPr>
      <w:r w:rsidRPr="0069613B">
        <w:tab/>
        <w:t>Овладение логическими средствами сравнения, анализа, синтеза, обобщения, классификации по родовым признакам, установление аналогий и причинно-следственных связей, построения рассуждений, отнесения к известным понятиям.</w:t>
      </w:r>
    </w:p>
    <w:p w14:paraId="12720F9E" w14:textId="77777777" w:rsidR="006C4187" w:rsidRPr="0069613B" w:rsidRDefault="006C4187" w:rsidP="006C4187">
      <w:pPr>
        <w:contextualSpacing/>
        <w:jc w:val="both"/>
      </w:pPr>
      <w:r w:rsidRPr="0069613B">
        <w:tab/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свое мнение и аргументировать сою точку зрения.</w:t>
      </w:r>
    </w:p>
    <w:p w14:paraId="3CCDC8B6" w14:textId="77777777" w:rsidR="006C4187" w:rsidRPr="0069613B" w:rsidRDefault="006C4187" w:rsidP="006C4187">
      <w:pPr>
        <w:contextualSpacing/>
        <w:jc w:val="both"/>
      </w:pPr>
      <w:r w:rsidRPr="0069613B">
        <w:tab/>
        <w:t>Овладение начальными сведениями и процессов в соответствии с содержанием учебного предмета «Русский язык».</w:t>
      </w:r>
    </w:p>
    <w:p w14:paraId="3D99BD51" w14:textId="77777777" w:rsidR="006C4187" w:rsidRPr="0069613B" w:rsidRDefault="006C4187" w:rsidP="006C4187">
      <w:pPr>
        <w:contextualSpacing/>
        <w:jc w:val="both"/>
      </w:pPr>
      <w:r w:rsidRPr="0069613B">
        <w:tab/>
        <w:t>Овладение базовыми предметными и метапредметными понятиями, отражающими существенные связи и отношения между объектами и процессами.</w:t>
      </w:r>
    </w:p>
    <w:p w14:paraId="4E00A60A" w14:textId="77777777" w:rsidR="006C4187" w:rsidRPr="0069613B" w:rsidRDefault="006C4187" w:rsidP="006C4187">
      <w:pPr>
        <w:contextualSpacing/>
        <w:jc w:val="both"/>
      </w:pPr>
      <w:r w:rsidRPr="0069613B">
        <w:tab/>
        <w:t>Умение работать в материальной и информационной среде начального общего образования в соответствии с содержанием учебного предмета «Русский язык».</w:t>
      </w:r>
    </w:p>
    <w:p w14:paraId="09EEB0C4" w14:textId="77777777" w:rsidR="006C4187" w:rsidRPr="0069613B" w:rsidRDefault="006C4187" w:rsidP="006C4187">
      <w:pPr>
        <w:contextualSpacing/>
        <w:jc w:val="both"/>
      </w:pPr>
      <w:r w:rsidRPr="0069613B">
        <w:tab/>
        <w:t>Умение сотрудничать с педагогом и сверстниками при решении различных задач, принимать на себя ответственность за результат своих действий.</w:t>
      </w:r>
    </w:p>
    <w:p w14:paraId="25000E98" w14:textId="77777777" w:rsidR="006C4187" w:rsidRPr="0069613B" w:rsidRDefault="006C4187" w:rsidP="006C4187">
      <w:pPr>
        <w:contextualSpacing/>
        <w:jc w:val="both"/>
      </w:pPr>
      <w:r w:rsidRPr="0069613B">
        <w:tab/>
        <w:t>Формирование навыков информационно-коммуникативной компетенции.</w:t>
      </w:r>
    </w:p>
    <w:p w14:paraId="0E3CAA53" w14:textId="77777777" w:rsidR="006C4187" w:rsidRPr="0069613B" w:rsidRDefault="006C4187" w:rsidP="006C4187">
      <w:pPr>
        <w:contextualSpacing/>
        <w:jc w:val="both"/>
      </w:pPr>
      <w:r w:rsidRPr="0069613B">
        <w:tab/>
        <w:t>Любознательность, активность и заинтересованность в познании мира.</w:t>
      </w:r>
    </w:p>
    <w:p w14:paraId="485EE21B" w14:textId="77777777" w:rsidR="006C4187" w:rsidRPr="0069613B" w:rsidRDefault="006C4187" w:rsidP="006C4187">
      <w:pPr>
        <w:ind w:firstLine="567"/>
        <w:contextualSpacing/>
        <w:jc w:val="both"/>
        <w:rPr>
          <w:b/>
        </w:rPr>
      </w:pPr>
    </w:p>
    <w:p w14:paraId="636D427A" w14:textId="77777777" w:rsidR="006C4187" w:rsidRPr="0069613B" w:rsidRDefault="006C4187" w:rsidP="006C4187">
      <w:pPr>
        <w:ind w:firstLine="708"/>
        <w:rPr>
          <w:rFonts w:eastAsia="Calibri"/>
          <w:b/>
          <w:lang w:eastAsia="en-US"/>
        </w:rPr>
      </w:pPr>
    </w:p>
    <w:p w14:paraId="5ABE2F35" w14:textId="42DBBDE8" w:rsidR="00CE554D" w:rsidRPr="0069613B" w:rsidRDefault="004C662B" w:rsidP="004C662B">
      <w:pPr>
        <w:spacing w:after="200" w:line="276" w:lineRule="auto"/>
        <w:ind w:left="1429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val="en-US" w:eastAsia="en-US"/>
        </w:rPr>
        <w:t>III</w:t>
      </w:r>
      <w:r w:rsidRPr="004C662B">
        <w:rPr>
          <w:rFonts w:eastAsia="Calibri"/>
          <w:b/>
          <w:lang w:eastAsia="en-US"/>
        </w:rPr>
        <w:t xml:space="preserve">. </w:t>
      </w:r>
      <w:proofErr w:type="gramStart"/>
      <w:r w:rsidR="00CE554D" w:rsidRPr="0069613B">
        <w:rPr>
          <w:rFonts w:eastAsia="Calibri"/>
          <w:b/>
          <w:lang w:eastAsia="en-US"/>
        </w:rPr>
        <w:t>СОДЕРЖАНИЕ</w:t>
      </w:r>
      <w:r w:rsidR="00CE554D" w:rsidRPr="004C662B">
        <w:rPr>
          <w:rFonts w:eastAsia="Calibri"/>
          <w:b/>
          <w:lang w:eastAsia="en-US"/>
        </w:rPr>
        <w:t xml:space="preserve"> </w:t>
      </w:r>
      <w:r w:rsidR="00CE554D" w:rsidRPr="0069613B">
        <w:rPr>
          <w:rFonts w:eastAsia="Calibri"/>
          <w:b/>
          <w:lang w:eastAsia="en-US"/>
        </w:rPr>
        <w:t xml:space="preserve"> УЧЕБНОГО</w:t>
      </w:r>
      <w:proofErr w:type="gramEnd"/>
      <w:r w:rsidR="00CE554D" w:rsidRPr="0069613B">
        <w:rPr>
          <w:rFonts w:eastAsia="Calibri"/>
          <w:b/>
          <w:lang w:eastAsia="en-US"/>
        </w:rPr>
        <w:t xml:space="preserve"> ПРЕДМЕТА.</w:t>
      </w:r>
    </w:p>
    <w:p w14:paraId="56E255A8" w14:textId="7EEA3BE8" w:rsidR="00CE554D" w:rsidRPr="0069613B" w:rsidRDefault="00CE554D" w:rsidP="00CE554D">
      <w:pPr>
        <w:shd w:val="clear" w:color="auto" w:fill="FFFFFF"/>
        <w:jc w:val="center"/>
      </w:pPr>
      <w:r w:rsidRPr="0069613B">
        <w:rPr>
          <w:b/>
        </w:rPr>
        <w:t>1 класс— 33</w:t>
      </w:r>
      <w:r w:rsidR="004C662B">
        <w:rPr>
          <w:b/>
        </w:rPr>
        <w:t xml:space="preserve"> </w:t>
      </w:r>
      <w:r w:rsidRPr="0069613B">
        <w:rPr>
          <w:b/>
        </w:rPr>
        <w:t>ч</w:t>
      </w:r>
      <w:r w:rsidR="004C662B">
        <w:rPr>
          <w:b/>
        </w:rPr>
        <w:t>аса</w:t>
      </w:r>
    </w:p>
    <w:p w14:paraId="43FCF8A7" w14:textId="7DE3FA78" w:rsidR="00CE554D" w:rsidRPr="0069613B" w:rsidRDefault="00CE554D" w:rsidP="00CE554D">
      <w:pPr>
        <w:shd w:val="clear" w:color="auto" w:fill="FFFFFF"/>
      </w:pPr>
      <w:r w:rsidRPr="0069613B">
        <w:rPr>
          <w:b/>
          <w:i/>
        </w:rPr>
        <w:t xml:space="preserve">1.От звука к букве </w:t>
      </w:r>
      <w:r w:rsidRPr="0069613B">
        <w:rPr>
          <w:b/>
          <w:i/>
        </w:rPr>
        <w:br/>
      </w:r>
      <w:r w:rsidRPr="0069613B"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Различение гласных и согласных звуков, твердых и мягких согласных звуков. Деление слова на слоги. Определение места ударения. Различение звука и буквы. Буквы гласных как показатель твердости-мягкости согласных звуков. Функция букв е, ё, ю, я. Мягкий знак как показатель мягкости предшествующего согласного.</w:t>
      </w:r>
      <w:r w:rsidRPr="0069613B">
        <w:br/>
      </w:r>
      <w:r w:rsidRPr="0069613B">
        <w:rPr>
          <w:b/>
          <w:i/>
        </w:rPr>
        <w:t xml:space="preserve">2.Уроки речевого творчества </w:t>
      </w:r>
      <w:r w:rsidRPr="0069613B">
        <w:br/>
        <w:t>«Что такое творчество?» (Раскрытие сущности творчества. Сочинение рассказов, чистоговорок, фантастических историй. Словотворчество.</w:t>
      </w:r>
      <w:proofErr w:type="gramStart"/>
      <w:r w:rsidRPr="0069613B">
        <w:t>).«</w:t>
      </w:r>
      <w:proofErr w:type="gramEnd"/>
      <w:r w:rsidRPr="0069613B">
        <w:t>Я и мое настроение» (Разговор о разных чувствах, веселом и грустном настроении человека. Беседа по рассказу В. Драгунского «Заколдованная буква». Сочинение на тему «Весело, грустно». Рисование веселых и грустных рисунков.</w:t>
      </w:r>
      <w:proofErr w:type="gramStart"/>
      <w:r w:rsidRPr="0069613B">
        <w:t>).«</w:t>
      </w:r>
      <w:proofErr w:type="gramEnd"/>
      <w:r w:rsidRPr="0069613B">
        <w:t>Мои летние каникулы». Сочинение и рисование по данной теме.</w:t>
      </w:r>
    </w:p>
    <w:p w14:paraId="5ADC0AB7" w14:textId="7D96E566" w:rsidR="00CE554D" w:rsidRPr="0069613B" w:rsidRDefault="00CE554D" w:rsidP="00CE554D">
      <w:pPr>
        <w:shd w:val="clear" w:color="auto" w:fill="FFFFFF"/>
      </w:pPr>
      <w:r w:rsidRPr="0069613B">
        <w:rPr>
          <w:b/>
          <w:i/>
        </w:rPr>
        <w:t xml:space="preserve">3.Мой алфавит (работа над проектом) </w:t>
      </w:r>
      <w:r w:rsidRPr="0069613B">
        <w:br/>
        <w:t>Знаем русский алфавит. Правильное называние букв русского алфавита. Алфавитный порядок слов. Работа над проектом. Создание книжки-малышки «Мой алфавит».</w:t>
      </w:r>
      <w:r w:rsidRPr="0069613B">
        <w:br/>
      </w:r>
      <w:proofErr w:type="gramStart"/>
      <w:r w:rsidRPr="0069613B">
        <w:rPr>
          <w:b/>
          <w:i/>
        </w:rPr>
        <w:t>4.Итоговое</w:t>
      </w:r>
      <w:proofErr w:type="gramEnd"/>
      <w:r w:rsidRPr="0069613B">
        <w:rPr>
          <w:b/>
          <w:i/>
        </w:rPr>
        <w:t xml:space="preserve"> занятие «Спасибо, Азбука!» </w:t>
      </w:r>
      <w:r w:rsidRPr="0069613B">
        <w:rPr>
          <w:b/>
          <w:i/>
        </w:rPr>
        <w:br/>
      </w:r>
      <w:r w:rsidRPr="0069613B">
        <w:t>Праздничное представление детей, исполняющих роли букв алфавита.</w:t>
      </w:r>
    </w:p>
    <w:p w14:paraId="76538D26" w14:textId="77777777" w:rsidR="00CE554D" w:rsidRPr="0069613B" w:rsidRDefault="00CE554D" w:rsidP="00CE554D">
      <w:pPr>
        <w:shd w:val="clear" w:color="auto" w:fill="FFFFFF"/>
      </w:pPr>
    </w:p>
    <w:p w14:paraId="601EC4C8" w14:textId="7E5AEA2E" w:rsidR="00CE554D" w:rsidRPr="0069613B" w:rsidRDefault="00CE554D" w:rsidP="00CE554D">
      <w:pPr>
        <w:shd w:val="clear" w:color="auto" w:fill="FFFFFF"/>
        <w:jc w:val="center"/>
        <w:rPr>
          <w:b/>
        </w:rPr>
      </w:pPr>
      <w:r w:rsidRPr="0069613B">
        <w:rPr>
          <w:b/>
        </w:rPr>
        <w:t>2 класс – 34 часа</w:t>
      </w:r>
    </w:p>
    <w:p w14:paraId="1770254B" w14:textId="05A7E2FB" w:rsidR="00CE554D" w:rsidRPr="0069613B" w:rsidRDefault="00CE554D" w:rsidP="00CE554D">
      <w:pPr>
        <w:rPr>
          <w:b/>
        </w:rPr>
      </w:pPr>
      <w:r w:rsidRPr="0069613B">
        <w:rPr>
          <w:b/>
        </w:rPr>
        <w:t>Фонетика</w:t>
      </w:r>
    </w:p>
    <w:p w14:paraId="445372A8" w14:textId="77777777" w:rsidR="00CE554D" w:rsidRPr="0069613B" w:rsidRDefault="00CE554D" w:rsidP="00CE554D">
      <w:r w:rsidRPr="0069613B">
        <w:t xml:space="preserve">Роль и значение современного русского алфавита. Образование слов. Закодированные слова. Анаграммы. Как появились и зачем нужны звуки речи. Характеристика звуков. Транскрипция. Слова и дроби. </w:t>
      </w:r>
      <w:proofErr w:type="spellStart"/>
      <w:r w:rsidRPr="0069613B">
        <w:t>Метаграммы</w:t>
      </w:r>
      <w:proofErr w:type="spellEnd"/>
      <w:r w:rsidRPr="0069613B">
        <w:t>. Звуковые образы и звукопись. Звуки рифма. Рассказы и стихи детских писателей о характере гласных и согласных, ударных и безударных звуков. Слоги. Составление слов из разрозненных слогов. Загадки-шарады.</w:t>
      </w:r>
    </w:p>
    <w:p w14:paraId="50626AA7" w14:textId="449EEED7" w:rsidR="00CE554D" w:rsidRPr="0069613B" w:rsidRDefault="00CE554D" w:rsidP="00CE554D">
      <w:pPr>
        <w:rPr>
          <w:b/>
        </w:rPr>
      </w:pPr>
      <w:proofErr w:type="spellStart"/>
      <w:r w:rsidRPr="0069613B">
        <w:rPr>
          <w:b/>
        </w:rPr>
        <w:t>Морфемика</w:t>
      </w:r>
      <w:proofErr w:type="spellEnd"/>
    </w:p>
    <w:p w14:paraId="6AA2576A" w14:textId="77777777" w:rsidR="00CE554D" w:rsidRPr="0069613B" w:rsidRDefault="00CE554D" w:rsidP="00CE554D">
      <w:r w:rsidRPr="0069613B">
        <w:t xml:space="preserve">Смысл и значение морфем. Понятие о </w:t>
      </w:r>
      <w:proofErr w:type="gramStart"/>
      <w:r w:rsidRPr="0069613B">
        <w:t>морфемах(</w:t>
      </w:r>
      <w:proofErr w:type="gramEnd"/>
      <w:r w:rsidRPr="0069613B">
        <w:t>строительный материал слова), их грамматических особенностях и смысловой роли в слове. Словообразовательные цепочки. Восстановление пропущенных звеньев в словообразовательной цепочке. Опасности при разборе слов по составу. Чередование гласных и согласных звуков морфемах. Образование сложных слов. Ребусы. Загадки. Викторина «Приставки». Калейдоскопы и кроссворды. Занимательные игры.</w:t>
      </w:r>
    </w:p>
    <w:p w14:paraId="71007A09" w14:textId="224EAE5F" w:rsidR="00CE554D" w:rsidRPr="0069613B" w:rsidRDefault="00CE554D" w:rsidP="00CE554D">
      <w:pPr>
        <w:rPr>
          <w:b/>
        </w:rPr>
      </w:pPr>
      <w:r w:rsidRPr="0069613B">
        <w:rPr>
          <w:b/>
        </w:rPr>
        <w:t>Морфология</w:t>
      </w:r>
    </w:p>
    <w:p w14:paraId="3A56A720" w14:textId="77777777" w:rsidR="00CE554D" w:rsidRPr="0069613B" w:rsidRDefault="00CE554D" w:rsidP="00CE554D">
      <w:r w:rsidRPr="0069613B">
        <w:t>Где живут слова и как они находят место. Общее грамматическое значение, морфологические и синтаксические признаки самостоятельных частей речи. Прямое и переносное значение слов. Подбор к поговоркам соответствующих частей речи. Фразеологизмы и глаголы-синонимы. Задания на смекалку. Занимательные правила в стихах и играх. Загадки. Лингвистические сказки и истории. Чайнворды.</w:t>
      </w:r>
    </w:p>
    <w:p w14:paraId="29565A35" w14:textId="195B9070" w:rsidR="00CE554D" w:rsidRPr="0069613B" w:rsidRDefault="00CE554D" w:rsidP="00CE554D">
      <w:pPr>
        <w:rPr>
          <w:b/>
        </w:rPr>
      </w:pPr>
      <w:r w:rsidRPr="0069613B">
        <w:rPr>
          <w:b/>
        </w:rPr>
        <w:t>Орфография</w:t>
      </w:r>
    </w:p>
    <w:p w14:paraId="70CF6616" w14:textId="77777777" w:rsidR="00CE554D" w:rsidRPr="0069613B" w:rsidRDefault="00CE554D" w:rsidP="00CE554D">
      <w:r w:rsidRPr="0069613B">
        <w:t>Опасные места в словах и способы их проверки. Непроверяемые слова и орфографический словарь. Занимательные задания на правописание слов с непроизносимыми согласными; подбор проверочных слов. Весёлая путаница частей слов и речи. Дружба звуков, или парные согласные. Загадки умных слов.</w:t>
      </w:r>
    </w:p>
    <w:p w14:paraId="5F8C5B18" w14:textId="3C86C5A2" w:rsidR="00CE554D" w:rsidRPr="0069613B" w:rsidRDefault="00CE554D" w:rsidP="00CE554D">
      <w:pPr>
        <w:rPr>
          <w:b/>
        </w:rPr>
      </w:pPr>
      <w:r w:rsidRPr="0069613B">
        <w:rPr>
          <w:b/>
        </w:rPr>
        <w:t>Лексика</w:t>
      </w:r>
    </w:p>
    <w:p w14:paraId="268F805C" w14:textId="77777777" w:rsidR="00CE554D" w:rsidRPr="0069613B" w:rsidRDefault="00CE554D" w:rsidP="00CE554D">
      <w:r w:rsidRPr="0069613B">
        <w:t>Толковый словарь и лексическое значение слова. Этимология слова. Однозначные и многозначные слова. Прямое и переносное значение слова. Омонимы. Синонимы. Антонимы. Палиндром, или слова-перевёртыши. Криптограммы. Пословицы и поговорки. Фразеологизмы. Логические задачи со словами.</w:t>
      </w:r>
    </w:p>
    <w:p w14:paraId="0652F232" w14:textId="00D6DED3" w:rsidR="006C4187" w:rsidRPr="0069613B" w:rsidRDefault="006C4187" w:rsidP="006C4187"/>
    <w:p w14:paraId="4E2EFEB9" w14:textId="1FD5C198" w:rsidR="00CE554D" w:rsidRPr="0069613B" w:rsidRDefault="00CE554D" w:rsidP="00CE554D">
      <w:pPr>
        <w:jc w:val="center"/>
        <w:rPr>
          <w:b/>
        </w:rPr>
      </w:pPr>
      <w:r w:rsidRPr="0069613B">
        <w:rPr>
          <w:b/>
        </w:rPr>
        <w:t>3 класс – 3</w:t>
      </w:r>
      <w:r w:rsidR="00DC4AAE" w:rsidRPr="0069613B">
        <w:rPr>
          <w:b/>
        </w:rPr>
        <w:t>4</w:t>
      </w:r>
      <w:r w:rsidRPr="0069613B">
        <w:rPr>
          <w:b/>
        </w:rPr>
        <w:t xml:space="preserve"> час</w:t>
      </w:r>
      <w:r w:rsidR="004C662B">
        <w:rPr>
          <w:b/>
        </w:rPr>
        <w:t>а</w:t>
      </w:r>
    </w:p>
    <w:p w14:paraId="3380B9B9" w14:textId="77777777" w:rsidR="00CE554D" w:rsidRPr="0069613B" w:rsidRDefault="00CE554D" w:rsidP="00DC4AAE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Фонетика и орфоэпия </w:t>
      </w:r>
    </w:p>
    <w:p w14:paraId="6C61C233" w14:textId="77777777" w:rsidR="00CE554D" w:rsidRPr="0069613B" w:rsidRDefault="00CE554D" w:rsidP="00CE554D">
      <w:pPr>
        <w:spacing w:after="160"/>
        <w:contextualSpacing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Актуализация фонематического материала в соответствии с изучаемыми правилами правописания и орфоэпии гласные ударные и безударные, согласные твёрдые – мягкие, парные – непарные, звонкие – глухие. </w:t>
      </w:r>
    </w:p>
    <w:p w14:paraId="02CB36D4" w14:textId="341F19DA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Ударение, произношение звуков и их сочетаний в соответствии с нормами литературного языка.</w:t>
      </w:r>
    </w:p>
    <w:p w14:paraId="49031418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Графика  </w:t>
      </w:r>
    </w:p>
    <w:p w14:paraId="1626B597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Использование на письме разделительных </w:t>
      </w:r>
      <w:r w:rsidRPr="0069613B">
        <w:rPr>
          <w:rFonts w:eastAsia="Calibri"/>
          <w:b/>
          <w:lang w:eastAsia="en-US"/>
        </w:rPr>
        <w:t xml:space="preserve">ь </w:t>
      </w:r>
      <w:r w:rsidRPr="0069613B">
        <w:rPr>
          <w:rFonts w:eastAsia="Calibri"/>
          <w:lang w:eastAsia="en-US"/>
        </w:rPr>
        <w:t xml:space="preserve">и </w:t>
      </w:r>
      <w:r w:rsidRPr="0069613B">
        <w:rPr>
          <w:rFonts w:eastAsia="Calibri"/>
          <w:b/>
          <w:lang w:eastAsia="en-US"/>
        </w:rPr>
        <w:t>ъ</w:t>
      </w:r>
      <w:r w:rsidRPr="0069613B">
        <w:rPr>
          <w:rFonts w:eastAsia="Calibri"/>
          <w:lang w:eastAsia="en-US"/>
        </w:rPr>
        <w:t xml:space="preserve">. установление соотношения звукового и буквенного </w:t>
      </w:r>
      <w:proofErr w:type="gramStart"/>
      <w:r w:rsidRPr="0069613B">
        <w:rPr>
          <w:rFonts w:eastAsia="Calibri"/>
          <w:lang w:eastAsia="en-US"/>
        </w:rPr>
        <w:t>состава  в</w:t>
      </w:r>
      <w:proofErr w:type="gramEnd"/>
      <w:r w:rsidRPr="0069613B">
        <w:rPr>
          <w:rFonts w:eastAsia="Calibri"/>
          <w:lang w:eastAsia="en-US"/>
        </w:rPr>
        <w:t xml:space="preserve"> словах с йотированными гласными </w:t>
      </w:r>
      <w:r w:rsidRPr="0069613B">
        <w:rPr>
          <w:rFonts w:eastAsia="Calibri"/>
          <w:b/>
          <w:lang w:eastAsia="en-US"/>
        </w:rPr>
        <w:t xml:space="preserve">е, ё, ю, я; </w:t>
      </w:r>
      <w:r w:rsidRPr="0069613B">
        <w:rPr>
          <w:rFonts w:eastAsia="Calibri"/>
          <w:lang w:eastAsia="en-US"/>
        </w:rPr>
        <w:t xml:space="preserve">в словах с разделительными </w:t>
      </w:r>
      <w:r w:rsidRPr="0069613B">
        <w:rPr>
          <w:rFonts w:eastAsia="Calibri"/>
          <w:b/>
          <w:lang w:eastAsia="en-US"/>
        </w:rPr>
        <w:t xml:space="preserve">ъ  </w:t>
      </w:r>
      <w:r w:rsidRPr="0069613B">
        <w:rPr>
          <w:rFonts w:eastAsia="Calibri"/>
          <w:lang w:eastAsia="en-US"/>
        </w:rPr>
        <w:t xml:space="preserve">и </w:t>
      </w:r>
      <w:r w:rsidRPr="0069613B">
        <w:rPr>
          <w:rFonts w:eastAsia="Calibri"/>
          <w:b/>
          <w:lang w:eastAsia="en-US"/>
        </w:rPr>
        <w:t xml:space="preserve">ь; </w:t>
      </w:r>
      <w:r w:rsidRPr="0069613B">
        <w:rPr>
          <w:rFonts w:eastAsia="Calibri"/>
          <w:lang w:eastAsia="en-US"/>
        </w:rPr>
        <w:t>в словах в непроизносимыми согласными.</w:t>
      </w:r>
    </w:p>
    <w:p w14:paraId="38918DDF" w14:textId="282F7FA9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Совершенствование навыка клавиатурного письма.</w:t>
      </w:r>
    </w:p>
    <w:p w14:paraId="2E0EC069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Лексика </w:t>
      </w:r>
    </w:p>
    <w:p w14:paraId="691C20E5" w14:textId="4E33A35B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lang w:eastAsia="en-US"/>
        </w:rPr>
        <w:t>Расширение представлений об однозначных и многозначных словах, о прямом и переносном значении слова, об этимологии, омонимах, антонимах, синонима, фразеологизмах, расширение словаря обучающихся.</w:t>
      </w:r>
    </w:p>
    <w:p w14:paraId="28CE867B" w14:textId="06F85AA2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Работа со словарями, учебной и справочной литературой.</w:t>
      </w:r>
    </w:p>
    <w:p w14:paraId="1609EFA2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>Состав слова (</w:t>
      </w:r>
      <w:proofErr w:type="spellStart"/>
      <w:r w:rsidRPr="0069613B">
        <w:rPr>
          <w:rFonts w:eastAsia="Calibri"/>
          <w:b/>
          <w:lang w:eastAsia="en-US"/>
        </w:rPr>
        <w:t>морфемика</w:t>
      </w:r>
      <w:proofErr w:type="spellEnd"/>
      <w:r w:rsidRPr="0069613B">
        <w:rPr>
          <w:rFonts w:eastAsia="Calibri"/>
          <w:b/>
          <w:lang w:eastAsia="en-US"/>
        </w:rPr>
        <w:t xml:space="preserve">) </w:t>
      </w:r>
    </w:p>
    <w:p w14:paraId="6953FC24" w14:textId="41414A77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Родственные (однокоренные слова) различие однокоренных слов и различных форм одного и того же слова. Разбор слов по составу. Образование слов при помощи приставки, </w:t>
      </w:r>
      <w:r w:rsidRPr="0069613B">
        <w:rPr>
          <w:rFonts w:eastAsia="Calibri"/>
          <w:lang w:eastAsia="en-US"/>
        </w:rPr>
        <w:lastRenderedPageBreak/>
        <w:t>суффикса и сложения основ (сложные слова). Различение изменяемых и неизменяемых слов. Представление о смысловых, эмоциональных, изобразительных возможностях суффиксов и приставок.</w:t>
      </w:r>
    </w:p>
    <w:p w14:paraId="55FCE990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Морфология  </w:t>
      </w:r>
    </w:p>
    <w:p w14:paraId="62991626" w14:textId="00D2896E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Части речи.</w:t>
      </w:r>
    </w:p>
    <w:p w14:paraId="25F38BAB" w14:textId="27EEFE67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Имя существительное: значение и употребление в речи. Умение определять начальную форму; опознавать одушевлённые и неодушевлённые, собственные и нарицательные существительные. Различие имён существительных мужского, женского и среднего рода. Изменение имён существительных по числам и падежам. Склонение имён существительных.</w:t>
      </w:r>
    </w:p>
    <w:p w14:paraId="0B41ED20" w14:textId="16A28D2A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Имя прилагательное: значение и употребление в речи; зависимость форм рода и числа прилагательных от форм имени существительного. Изменение имён прилагательных по родам, числам и падежам.</w:t>
      </w:r>
    </w:p>
    <w:p w14:paraId="7B329B78" w14:textId="750E37C5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Глагол: значение и употребление в речи. Практическое ознакомление с неопределённой формой глагола. Изменение глаголов по временам. Изменение глаголов прошедшего времени по родам и числам.</w:t>
      </w:r>
    </w:p>
    <w:p w14:paraId="4A9FC871" w14:textId="6E5CC0F4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Синтаксис </w:t>
      </w:r>
    </w:p>
    <w:p w14:paraId="6ED97D1A" w14:textId="3D7E68E8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Различие предложений по цели высказывания. Интонационные особенности повествовательных, побудительных, вопросительных и восклицательных предложений. Нахождение главных членов предложения (основы предложения): подлежащего и сказуемого. Различие </w:t>
      </w:r>
      <w:proofErr w:type="gramStart"/>
      <w:r w:rsidRPr="0069613B">
        <w:rPr>
          <w:rFonts w:eastAsia="Calibri"/>
          <w:lang w:eastAsia="en-US"/>
        </w:rPr>
        <w:t>главных  и</w:t>
      </w:r>
      <w:proofErr w:type="gramEnd"/>
      <w:r w:rsidRPr="0069613B">
        <w:rPr>
          <w:rFonts w:eastAsia="Calibri"/>
          <w:lang w:eastAsia="en-US"/>
        </w:rPr>
        <w:t xml:space="preserve"> второстепенных членов предложения (без дифференциации последних). Предложения распространённые и нераспространённые. Установление на практическом уровне роли служебных слов и форм самостоятельных слов для связи </w:t>
      </w:r>
      <w:proofErr w:type="gramStart"/>
      <w:r w:rsidRPr="0069613B">
        <w:rPr>
          <w:rFonts w:eastAsia="Calibri"/>
          <w:lang w:eastAsia="en-US"/>
        </w:rPr>
        <w:t>слов  в</w:t>
      </w:r>
      <w:proofErr w:type="gramEnd"/>
      <w:r w:rsidRPr="0069613B">
        <w:rPr>
          <w:rFonts w:eastAsia="Calibri"/>
          <w:lang w:eastAsia="en-US"/>
        </w:rPr>
        <w:t xml:space="preserve"> предложении.</w:t>
      </w:r>
    </w:p>
    <w:p w14:paraId="28A1376C" w14:textId="358B508B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Предложения с однородными членами предложения с союзами </w:t>
      </w:r>
      <w:r w:rsidRPr="0069613B">
        <w:rPr>
          <w:rFonts w:eastAsia="Calibri"/>
          <w:b/>
          <w:lang w:eastAsia="en-US"/>
        </w:rPr>
        <w:t xml:space="preserve">и, а, но </w:t>
      </w:r>
      <w:r w:rsidRPr="0069613B">
        <w:rPr>
          <w:rFonts w:eastAsia="Calibri"/>
          <w:lang w:eastAsia="en-US"/>
        </w:rPr>
        <w:t>и без союзов.</w:t>
      </w:r>
    </w:p>
    <w:p w14:paraId="4BD7F024" w14:textId="3C9DAA2E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Составление предложений из слов. Восстановление деформированных предложений.</w:t>
      </w:r>
    </w:p>
    <w:p w14:paraId="3174BFE0" w14:textId="77633617" w:rsidR="00CE554D" w:rsidRPr="0069613B" w:rsidRDefault="00CE554D" w:rsidP="00CE554D">
      <w:pPr>
        <w:spacing w:after="160"/>
        <w:contextualSpacing/>
        <w:jc w:val="both"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Орфография </w:t>
      </w:r>
    </w:p>
    <w:p w14:paraId="66F1D209" w14:textId="07967DB5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Формирование орфографической зоркости, использование разных способов выбора написания в зависимости от места орфограммы в слове. Разные способы проверки правописания слов: изменение формы слова, подбор однокоренных слов. </w:t>
      </w:r>
      <w:proofErr w:type="gramStart"/>
      <w:r w:rsidRPr="0069613B">
        <w:rPr>
          <w:rFonts w:eastAsia="Calibri"/>
          <w:lang w:eastAsia="en-US"/>
        </w:rPr>
        <w:t>Использование  орфографического</w:t>
      </w:r>
      <w:proofErr w:type="gramEnd"/>
      <w:r w:rsidRPr="0069613B">
        <w:rPr>
          <w:rFonts w:eastAsia="Calibri"/>
          <w:lang w:eastAsia="en-US"/>
        </w:rPr>
        <w:t xml:space="preserve"> словаря.</w:t>
      </w:r>
    </w:p>
    <w:p w14:paraId="66137F0E" w14:textId="77777777" w:rsidR="00CE554D" w:rsidRPr="0069613B" w:rsidRDefault="00CE554D" w:rsidP="00CE554D">
      <w:pPr>
        <w:spacing w:after="16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ab/>
        <w:t>Применение ранее изученных правил правописания, а также правил:</w:t>
      </w:r>
    </w:p>
    <w:p w14:paraId="14FE297C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проверяемые безударные гласные в корне слова;</w:t>
      </w:r>
    </w:p>
    <w:p w14:paraId="758A3503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парные звонкие и глухие согласные в корне слова;</w:t>
      </w:r>
    </w:p>
    <w:p w14:paraId="5220B26B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непроизносимые согласные в корне слова;</w:t>
      </w:r>
    </w:p>
    <w:p w14:paraId="4B69964D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непроверяемые гласные и согласные в корне слова, в т.ч. удвоенные буквы согласных;</w:t>
      </w:r>
    </w:p>
    <w:p w14:paraId="2CB7E33D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разделительные </w:t>
      </w:r>
      <w:r w:rsidRPr="0069613B">
        <w:rPr>
          <w:rFonts w:eastAsia="Calibri"/>
          <w:b/>
          <w:lang w:eastAsia="en-US"/>
        </w:rPr>
        <w:t xml:space="preserve">ъ </w:t>
      </w:r>
      <w:r w:rsidRPr="0069613B">
        <w:rPr>
          <w:rFonts w:eastAsia="Calibri"/>
          <w:lang w:eastAsia="en-US"/>
        </w:rPr>
        <w:t xml:space="preserve">и </w:t>
      </w:r>
      <w:r w:rsidRPr="0069613B">
        <w:rPr>
          <w:rFonts w:eastAsia="Calibri"/>
          <w:b/>
          <w:lang w:eastAsia="en-US"/>
        </w:rPr>
        <w:t>ь;</w:t>
      </w:r>
    </w:p>
    <w:p w14:paraId="259557C7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 xml:space="preserve">ь </w:t>
      </w:r>
      <w:r w:rsidRPr="0069613B">
        <w:rPr>
          <w:rFonts w:eastAsia="Calibri"/>
          <w:lang w:eastAsia="en-US"/>
        </w:rPr>
        <w:t>после шипящих на конце имён существительных;</w:t>
      </w:r>
    </w:p>
    <w:p w14:paraId="6D55451B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 xml:space="preserve">не </w:t>
      </w:r>
      <w:r w:rsidRPr="0069613B">
        <w:rPr>
          <w:rFonts w:eastAsia="Calibri"/>
          <w:lang w:eastAsia="en-US"/>
        </w:rPr>
        <w:t>с глаголами;</w:t>
      </w:r>
    </w:p>
    <w:p w14:paraId="7B491883" w14:textId="77777777" w:rsidR="00CE554D" w:rsidRPr="0069613B" w:rsidRDefault="00CE554D" w:rsidP="00CE554D">
      <w:pPr>
        <w:numPr>
          <w:ilvl w:val="0"/>
          <w:numId w:val="9"/>
        </w:numPr>
        <w:spacing w:after="160"/>
        <w:ind w:left="0" w:firstLine="0"/>
        <w:contextualSpacing/>
        <w:jc w:val="both"/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раздельное написание предлогов </w:t>
      </w:r>
      <w:proofErr w:type="gramStart"/>
      <w:r w:rsidRPr="0069613B">
        <w:rPr>
          <w:rFonts w:eastAsia="Calibri"/>
          <w:lang w:eastAsia="en-US"/>
        </w:rPr>
        <w:t>с</w:t>
      </w:r>
      <w:proofErr w:type="gramEnd"/>
      <w:r w:rsidRPr="0069613B">
        <w:rPr>
          <w:rFonts w:eastAsia="Calibri"/>
          <w:lang w:eastAsia="en-US"/>
        </w:rPr>
        <w:t xml:space="preserve"> другими словами.</w:t>
      </w:r>
    </w:p>
    <w:p w14:paraId="5A2F743A" w14:textId="77777777" w:rsidR="00CE554D" w:rsidRPr="0069613B" w:rsidRDefault="00CE554D" w:rsidP="00CE554D">
      <w:pPr>
        <w:rPr>
          <w:b/>
        </w:rPr>
      </w:pPr>
    </w:p>
    <w:p w14:paraId="77E0D4C5" w14:textId="4814511B" w:rsidR="00CE554D" w:rsidRPr="004C662B" w:rsidRDefault="00CE554D" w:rsidP="00CE554D">
      <w:pPr>
        <w:jc w:val="center"/>
        <w:rPr>
          <w:b/>
        </w:rPr>
      </w:pPr>
      <w:r w:rsidRPr="0069613B">
        <w:rPr>
          <w:b/>
        </w:rPr>
        <w:t>4 класс – 3</w:t>
      </w:r>
      <w:r w:rsidR="00DC4AAE" w:rsidRPr="0069613B">
        <w:rPr>
          <w:b/>
        </w:rPr>
        <w:t>4</w:t>
      </w:r>
      <w:r w:rsidRPr="0069613B">
        <w:rPr>
          <w:b/>
        </w:rPr>
        <w:t xml:space="preserve"> час</w:t>
      </w:r>
      <w:r w:rsidR="004C662B">
        <w:rPr>
          <w:b/>
        </w:rPr>
        <w:t>а</w:t>
      </w:r>
    </w:p>
    <w:p w14:paraId="31B6761B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Фонетика и орфоэпия.</w:t>
      </w:r>
      <w:r w:rsidRPr="0069613B">
        <w:rPr>
          <w:rFonts w:eastAsia="Calibri"/>
          <w:lang w:eastAsia="en-US"/>
        </w:rPr>
        <w:t xml:space="preserve"> Различение гласных и согласных звуков. Нахождение в слове ударных и безударных гласных звуков.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14:paraId="3FDDBD81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Графика.</w:t>
      </w:r>
      <w:r w:rsidRPr="0069613B">
        <w:rPr>
          <w:rFonts w:eastAsia="Calibri"/>
          <w:lang w:eastAsia="en-US"/>
        </w:rPr>
        <w:t xml:space="preserve"> Различение звуков и букв. Значение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14:paraId="38BBD395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Лексика</w:t>
      </w:r>
      <w:r w:rsidRPr="0069613B">
        <w:rPr>
          <w:rFonts w:eastAsia="Calibri"/>
          <w:lang w:eastAsia="en-US"/>
        </w:rPr>
        <w:t xml:space="preserve"> (изучается во всех разделах курса). Практическое представление о слове как единице языка. Понимание слова, единства звучания и значения. Различение внешней </w:t>
      </w:r>
      <w:r w:rsidRPr="0069613B">
        <w:rPr>
          <w:rFonts w:eastAsia="Calibri"/>
          <w:lang w:eastAsia="en-US"/>
        </w:rPr>
        <w:lastRenderedPageBreak/>
        <w:t>(</w:t>
      </w:r>
      <w:proofErr w:type="spellStart"/>
      <w:r w:rsidRPr="0069613B">
        <w:rPr>
          <w:rFonts w:eastAsia="Calibri"/>
          <w:lang w:eastAsia="en-US"/>
        </w:rPr>
        <w:t>звуко</w:t>
      </w:r>
      <w:proofErr w:type="spellEnd"/>
      <w:r w:rsidRPr="0069613B">
        <w:rPr>
          <w:rFonts w:eastAsia="Calibri"/>
          <w:lang w:eastAsia="en-US"/>
        </w:rPr>
        <w:t xml:space="preserve"> – буквенной) стороны и внутренней (значения слова) с помощью наглядно – образных моделей. Первоначальное представление о слове как знаке, как заместителе реальных предметов (их действий и свойств). Определение значения слов по тексту, выявление слов, значение которых требует уточнения. Определение значения слова по тексту или уточнение значения с помощью толкового словаря. Номинативная функция слова (называть предметы окружающего мира). Слова – имена собственные (наименование единичных предметов), имена нарицательные (общее наименование ряда подобных предметов).</w:t>
      </w:r>
    </w:p>
    <w:p w14:paraId="18B0CD2E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Дифференциация слов по вопросам «кто?», «что?» для обозначения одушевленных и неодушевленных предметов. Различение слов с конкретным и общим значением. Знакомство со словарями антонимов, </w:t>
      </w:r>
      <w:proofErr w:type="gramStart"/>
      <w:r w:rsidRPr="0069613B">
        <w:rPr>
          <w:rFonts w:eastAsia="Calibri"/>
          <w:lang w:eastAsia="en-US"/>
        </w:rPr>
        <w:t xml:space="preserve">синонимов,   </w:t>
      </w:r>
      <w:proofErr w:type="gramEnd"/>
      <w:r w:rsidRPr="0069613B">
        <w:rPr>
          <w:rFonts w:eastAsia="Calibri"/>
          <w:lang w:eastAsia="en-US"/>
        </w:rPr>
        <w:t xml:space="preserve"> Наблюдения за использованием в речи антонимов и синонимов. Первоначальные представления о прямом и переносном значении слова. Знакомство с понятием «фразеологические обороты», их употреблением в речи.</w:t>
      </w:r>
    </w:p>
    <w:p w14:paraId="51BC0D37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Состав слова</w:t>
      </w:r>
      <w:r w:rsidRPr="0069613B">
        <w:rPr>
          <w:rFonts w:eastAsia="Calibri"/>
          <w:lang w:eastAsia="en-US"/>
        </w:rPr>
        <w:t xml:space="preserve"> (</w:t>
      </w:r>
      <w:proofErr w:type="spellStart"/>
      <w:r w:rsidRPr="0069613B">
        <w:rPr>
          <w:rFonts w:eastAsia="Calibri"/>
          <w:lang w:eastAsia="en-US"/>
        </w:rPr>
        <w:t>морфемика</w:t>
      </w:r>
      <w:proofErr w:type="spellEnd"/>
      <w:r w:rsidRPr="0069613B">
        <w:rPr>
          <w:rFonts w:eastAsia="Calibri"/>
          <w:lang w:eastAsia="en-US"/>
        </w:rPr>
        <w:t>) овладение понятием «родственные (однокоренные) слова». Понятие «основа слова». Выделение в словах с однозначно выделяемыми морфемами окончания, корня, приставки, суффикса. Роль окончаний в словах (для связи слов в предложении).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 по составу.</w:t>
      </w:r>
    </w:p>
    <w:p w14:paraId="3653D6F7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Морфология</w:t>
      </w:r>
      <w:r w:rsidRPr="0069613B">
        <w:rPr>
          <w:rFonts w:eastAsia="Calibri"/>
          <w:lang w:eastAsia="en-US"/>
        </w:rPr>
        <w:t xml:space="preserve">. Общее представление о частях речи.  Классификация слов по частям речи. Знание средств их выделения (вопросы и общее значение).                                                                                                                                                                                                                                                                Имя существительное. Значение и употребление в речи. Имена существительные собственные и нарицательные, одушевленные и неодушевленные. Род имен существительных. Изменение имен существительных </w:t>
      </w:r>
      <w:proofErr w:type="gramStart"/>
      <w:r w:rsidRPr="0069613B">
        <w:rPr>
          <w:rFonts w:eastAsia="Calibri"/>
          <w:lang w:eastAsia="en-US"/>
        </w:rPr>
        <w:t>по  числам</w:t>
      </w:r>
      <w:proofErr w:type="gramEnd"/>
      <w:r w:rsidRPr="0069613B">
        <w:rPr>
          <w:rFonts w:eastAsia="Calibri"/>
          <w:lang w:eastAsia="en-US"/>
        </w:rPr>
        <w:t>. Склонение имен существительных.</w:t>
      </w:r>
    </w:p>
    <w:p w14:paraId="496A8F5B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Имя прилагательное. Значение и употребление в речи. Основные признаки. Изменение прилагательных по родам, числам. Согласование имен существительных и прилагательных. Краткие имена прилагательные (общее представление).</w:t>
      </w:r>
    </w:p>
    <w:p w14:paraId="180A76CB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Местоимение. Значение и употребление в речи. Личные местоимения. Возвратное местоимение (общее представление).</w:t>
      </w:r>
    </w:p>
    <w:p w14:paraId="647C1054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Глагол. Значение и употребление в речи. Основные признаки. Изменение глаголов по временам. Изменение глаголов по числам. Спряжение глаголов. Неопределенная форма глагола. Глаголы – исключения. </w:t>
      </w:r>
    </w:p>
    <w:p w14:paraId="068B4468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Имя числительное. Значение и употребление в речи. </w:t>
      </w:r>
    </w:p>
    <w:p w14:paraId="27CBEDC0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>Наречие. Значение и употребление в речи.  Неизменяемость наречий. Степени сравнения наречий (общее представление).</w:t>
      </w:r>
    </w:p>
    <w:p w14:paraId="556C996B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 xml:space="preserve"> Синтаксис</w:t>
      </w:r>
      <w:r w:rsidRPr="0069613B">
        <w:rPr>
          <w:rFonts w:eastAsia="Calibri"/>
          <w:lang w:eastAsia="en-US"/>
        </w:rPr>
        <w:t>. Словосочетания, слова (осознание их сходства и различия). Составление словосочетаний. Выделение признаков предложения. Нахождение главных членов предложения: подлежащего и сказуемого. Различение главных и второстепенных членов предложения. Дополнение, определение, обстоятельство – второстепенные члены предложения (общее представление). Установление связи (при помощи смысловых вопросов) между словами в словосочетании и предложении.  Однородные члены предложения. Знаки препинания в предложениях с однородными членами. Сложные предложения (общее представление). Конструирование сложных предложений из простых.</w:t>
      </w:r>
    </w:p>
    <w:p w14:paraId="42468054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Развитие речи.</w:t>
      </w:r>
      <w:r w:rsidRPr="0069613B">
        <w:rPr>
          <w:rFonts w:eastAsia="Calibri"/>
          <w:lang w:eastAsia="en-US"/>
        </w:rPr>
        <w:t xml:space="preserve"> Осознание ситуации общения.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т.д.) овладение нормами речевого этикета в ситуациях учебного и бытового общения (приветствие, прощание, извинение, благодарность, обращение с просьбой). Практическое </w:t>
      </w:r>
      <w:r w:rsidRPr="0069613B">
        <w:rPr>
          <w:rFonts w:eastAsia="Calibri"/>
          <w:lang w:eastAsia="en-US"/>
        </w:rPr>
        <w:lastRenderedPageBreak/>
        <w:t xml:space="preserve">овладение устными монологическими высказываниями на определенную тему с использованием разных типов речи </w:t>
      </w:r>
      <w:proofErr w:type="gramStart"/>
      <w:r w:rsidRPr="0069613B">
        <w:rPr>
          <w:rFonts w:eastAsia="Calibri"/>
          <w:lang w:eastAsia="en-US"/>
        </w:rPr>
        <w:t>( описание</w:t>
      </w:r>
      <w:proofErr w:type="gramEnd"/>
      <w:r w:rsidRPr="0069613B">
        <w:rPr>
          <w:rFonts w:eastAsia="Calibri"/>
          <w:lang w:eastAsia="en-US"/>
        </w:rPr>
        <w:t>, повествование, рассуждение).</w:t>
      </w:r>
    </w:p>
    <w:p w14:paraId="25B5E3EB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b/>
          <w:lang w:eastAsia="en-US"/>
        </w:rPr>
        <w:t>Текст.</w:t>
      </w:r>
      <w:r w:rsidRPr="0069613B">
        <w:rPr>
          <w:rFonts w:eastAsia="Calibri"/>
          <w:lang w:eastAsia="en-US"/>
        </w:rPr>
        <w:t xml:space="preserve"> Признаки текста. Смысловое единство предложений в тексте.  Заглавие текста.  Последовательность предложений в тексте. Последовательность частей текста (абзацев). </w:t>
      </w:r>
    </w:p>
    <w:p w14:paraId="4DF57A33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План текста. Составление планов к предлагаемым текстам. Создание собственных текстов по предложенным планам. </w:t>
      </w:r>
    </w:p>
    <w:p w14:paraId="5D5DC979" w14:textId="77777777" w:rsidR="00DC4AAE" w:rsidRPr="0069613B" w:rsidRDefault="00DC4AAE" w:rsidP="00DC4AAE">
      <w:pPr>
        <w:rPr>
          <w:rFonts w:eastAsia="Calibri"/>
          <w:lang w:eastAsia="en-US"/>
        </w:rPr>
      </w:pPr>
      <w:r w:rsidRPr="0069613B">
        <w:rPr>
          <w:rFonts w:eastAsia="Calibri"/>
          <w:lang w:eastAsia="en-US"/>
        </w:rPr>
        <w:t xml:space="preserve">Типы текстов: описание, повествование, рассуждение, их особенности. Создание собственных текстов и корректирование заданных текстов с учетом точности, правильности, богатства и выразительности письменной речи, использование в текстах синонимов и антонимов. </w:t>
      </w:r>
    </w:p>
    <w:p w14:paraId="1D5E35FF" w14:textId="77777777" w:rsidR="00DC4AAE" w:rsidRPr="0069613B" w:rsidRDefault="00DC4AAE" w:rsidP="00DC4AAE">
      <w:pPr>
        <w:rPr>
          <w:b/>
        </w:rPr>
      </w:pPr>
    </w:p>
    <w:p w14:paraId="038B774D" w14:textId="2C5ACEDA" w:rsidR="00DC4AAE" w:rsidRPr="004C662B" w:rsidRDefault="004C662B" w:rsidP="004C662B">
      <w:pPr>
        <w:spacing w:after="200" w:line="276" w:lineRule="auto"/>
        <w:ind w:left="709"/>
        <w:contextualSpacing/>
        <w:jc w:val="center"/>
        <w:rPr>
          <w:rFonts w:eastAsia="Calibri"/>
          <w:b/>
          <w:lang w:val="en-US" w:eastAsia="en-US"/>
        </w:rPr>
      </w:pPr>
      <w:r>
        <w:rPr>
          <w:rFonts w:eastAsia="Calibri"/>
          <w:b/>
          <w:lang w:val="en-US" w:eastAsia="en-US"/>
        </w:rPr>
        <w:t xml:space="preserve">IV. </w:t>
      </w:r>
      <w:r w:rsidR="00DC4AAE" w:rsidRPr="0069613B">
        <w:rPr>
          <w:rFonts w:eastAsia="Calibri"/>
          <w:b/>
          <w:lang w:eastAsia="en-US"/>
        </w:rPr>
        <w:t>ТЕМАТИЧЕСКОЕ ПЛАНИРОВАНИЕ</w:t>
      </w:r>
    </w:p>
    <w:p w14:paraId="7FD7EF31" w14:textId="77777777" w:rsidR="00D71D50" w:rsidRPr="0069613B" w:rsidRDefault="00D71D50" w:rsidP="00D71D50">
      <w:pPr>
        <w:spacing w:after="200" w:line="276" w:lineRule="auto"/>
        <w:ind w:left="1429"/>
        <w:contextualSpacing/>
        <w:rPr>
          <w:rFonts w:eastAsia="Calibri"/>
          <w:b/>
          <w:lang w:eastAsia="en-US"/>
        </w:rPr>
      </w:pPr>
    </w:p>
    <w:p w14:paraId="37769C83" w14:textId="7281E5D2" w:rsidR="00DC4AAE" w:rsidRPr="0069613B" w:rsidRDefault="00D71D50" w:rsidP="00D71D50">
      <w:pPr>
        <w:spacing w:after="200" w:line="276" w:lineRule="auto"/>
        <w:ind w:left="1429"/>
        <w:contextualSpacing/>
        <w:rPr>
          <w:rFonts w:eastAsia="Calibri"/>
          <w:b/>
          <w:lang w:eastAsia="en-US"/>
        </w:rPr>
      </w:pPr>
      <w:r w:rsidRPr="0069613B">
        <w:rPr>
          <w:rFonts w:eastAsia="Calibri"/>
          <w:b/>
          <w:lang w:eastAsia="en-US"/>
        </w:rPr>
        <w:t xml:space="preserve">                                       </w:t>
      </w:r>
      <w:r w:rsidR="00DC4AAE" w:rsidRPr="0069613B">
        <w:rPr>
          <w:rFonts w:eastAsia="Calibri"/>
          <w:b/>
          <w:lang w:eastAsia="en-US"/>
        </w:rPr>
        <w:t>1 класс</w:t>
      </w:r>
    </w:p>
    <w:tbl>
      <w:tblPr>
        <w:tblStyle w:val="a6"/>
        <w:tblW w:w="9571" w:type="dxa"/>
        <w:tblInd w:w="0" w:type="dxa"/>
        <w:tblLook w:val="04A0" w:firstRow="1" w:lastRow="0" w:firstColumn="1" w:lastColumn="0" w:noHBand="0" w:noVBand="1"/>
      </w:tblPr>
      <w:tblGrid>
        <w:gridCol w:w="897"/>
        <w:gridCol w:w="5504"/>
        <w:gridCol w:w="3170"/>
      </w:tblGrid>
      <w:tr w:rsidR="00DC4AAE" w:rsidRPr="0069613B" w14:paraId="0E3A4929" w14:textId="77777777" w:rsidTr="00DC4AAE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DFBD" w14:textId="77777777" w:rsidR="00DC4AAE" w:rsidRPr="0069613B" w:rsidRDefault="00DC4AAE" w:rsidP="00DC4AAE">
            <w:pPr>
              <w:spacing w:line="276" w:lineRule="auto"/>
              <w:jc w:val="center"/>
              <w:rPr>
                <w:b/>
              </w:rPr>
            </w:pPr>
            <w:bookmarkStart w:id="16" w:name="_Hlk32232040"/>
            <w:r w:rsidRPr="0069613B">
              <w:rPr>
                <w:b/>
              </w:rPr>
              <w:t>№п/п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4BC0" w14:textId="77777777" w:rsidR="00DC4AAE" w:rsidRPr="0069613B" w:rsidRDefault="00DC4AAE" w:rsidP="00DC4AAE">
            <w:pPr>
              <w:spacing w:line="276" w:lineRule="auto"/>
              <w:jc w:val="center"/>
              <w:rPr>
                <w:b/>
              </w:rPr>
            </w:pPr>
            <w:r w:rsidRPr="0069613B">
              <w:rPr>
                <w:b/>
              </w:rPr>
              <w:t>Тема (раздел) программы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C26A" w14:textId="77777777" w:rsidR="00DC4AAE" w:rsidRPr="0069613B" w:rsidRDefault="00DC4AAE" w:rsidP="00DC4AAE">
            <w:pPr>
              <w:spacing w:line="276" w:lineRule="auto"/>
              <w:jc w:val="center"/>
              <w:rPr>
                <w:b/>
              </w:rPr>
            </w:pPr>
            <w:r w:rsidRPr="0069613B">
              <w:rPr>
                <w:b/>
              </w:rPr>
              <w:t>Количество часов</w:t>
            </w:r>
          </w:p>
        </w:tc>
      </w:tr>
      <w:tr w:rsidR="00DC4AAE" w:rsidRPr="0069613B" w14:paraId="71AA74DE" w14:textId="77777777" w:rsidTr="00DC4AAE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5101" w14:textId="77777777" w:rsidR="00DC4AAE" w:rsidRPr="0069613B" w:rsidRDefault="00DC4AAE" w:rsidP="00DC4AAE">
            <w:pPr>
              <w:numPr>
                <w:ilvl w:val="0"/>
                <w:numId w:val="11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8C85" w14:textId="77777777" w:rsidR="00DC4AAE" w:rsidRPr="0069613B" w:rsidRDefault="00DC4AAE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От звука к букве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BF95" w14:textId="39B211ED" w:rsidR="00DC4AAE" w:rsidRPr="0069613B" w:rsidRDefault="00DC4AAE" w:rsidP="00DC4AAE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24</w:t>
            </w:r>
          </w:p>
        </w:tc>
      </w:tr>
      <w:tr w:rsidR="00DC4AAE" w:rsidRPr="0069613B" w14:paraId="20935FD6" w14:textId="77777777" w:rsidTr="00DC4AAE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5C44" w14:textId="77777777" w:rsidR="00DC4AAE" w:rsidRPr="0069613B" w:rsidRDefault="00DC4AAE" w:rsidP="00DC4AAE">
            <w:pPr>
              <w:numPr>
                <w:ilvl w:val="0"/>
                <w:numId w:val="11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5AAA" w14:textId="77777777" w:rsidR="00DC4AAE" w:rsidRPr="0069613B" w:rsidRDefault="00DC4AAE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Уроки речевого творчества 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3448" w14:textId="775D14B2" w:rsidR="00DC4AAE" w:rsidRPr="0069613B" w:rsidRDefault="00DC4AAE" w:rsidP="00DC4AAE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C4AAE" w:rsidRPr="0069613B" w14:paraId="1B1B011A" w14:textId="77777777" w:rsidTr="00DC4AAE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8A0" w14:textId="77777777" w:rsidR="00DC4AAE" w:rsidRPr="0069613B" w:rsidRDefault="00DC4AAE" w:rsidP="00DC4AAE">
            <w:pPr>
              <w:numPr>
                <w:ilvl w:val="0"/>
                <w:numId w:val="11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E1B1" w14:textId="77777777" w:rsidR="00DC4AAE" w:rsidRPr="0069613B" w:rsidRDefault="00DC4AAE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Мой алфавит (работа над проектом)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2EE5" w14:textId="387F6065" w:rsidR="00DC4AAE" w:rsidRPr="0069613B" w:rsidRDefault="00DC4AAE" w:rsidP="00DC4AAE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4</w:t>
            </w:r>
          </w:p>
        </w:tc>
      </w:tr>
      <w:tr w:rsidR="00DC4AAE" w:rsidRPr="0069613B" w14:paraId="0BBB3009" w14:textId="77777777" w:rsidTr="00DC4AAE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0A39" w14:textId="77777777" w:rsidR="00DC4AAE" w:rsidRPr="0069613B" w:rsidRDefault="00DC4AAE" w:rsidP="00DC4AAE">
            <w:pPr>
              <w:numPr>
                <w:ilvl w:val="0"/>
                <w:numId w:val="11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2D5B" w14:textId="77777777" w:rsidR="00DC4AAE" w:rsidRPr="0069613B" w:rsidRDefault="00DC4AAE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Итоговое занятие «Спасибо, Азбука!»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F79E" w14:textId="4F0170B0" w:rsidR="00DC4AAE" w:rsidRPr="0069613B" w:rsidRDefault="00DC4AAE" w:rsidP="00DC4AAE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2</w:t>
            </w:r>
          </w:p>
        </w:tc>
      </w:tr>
      <w:tr w:rsidR="00DC4AAE" w:rsidRPr="0069613B" w14:paraId="2F6C0D85" w14:textId="77777777" w:rsidTr="00DC4AAE">
        <w:tc>
          <w:tcPr>
            <w:tcW w:w="6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6F43" w14:textId="25B251E9" w:rsidR="00DC4AAE" w:rsidRPr="0069613B" w:rsidRDefault="00E827A1" w:rsidP="00E827A1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 xml:space="preserve">           </w:t>
            </w:r>
            <w:r w:rsidR="00DC4AAE" w:rsidRPr="0069613B">
              <w:rPr>
                <w:rFonts w:eastAsia="Calibri"/>
                <w:b/>
                <w:lang w:eastAsia="en-US"/>
              </w:rPr>
              <w:t xml:space="preserve">   Итого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1456" w14:textId="73E7BAFF" w:rsidR="00DC4AAE" w:rsidRPr="0069613B" w:rsidRDefault="00DC4AAE" w:rsidP="00DC4AAE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33</w:t>
            </w:r>
          </w:p>
        </w:tc>
      </w:tr>
    </w:tbl>
    <w:bookmarkEnd w:id="16"/>
    <w:p w14:paraId="5F4F7ED5" w14:textId="239AE731" w:rsidR="00DC4AAE" w:rsidRPr="0069613B" w:rsidRDefault="00D71D50" w:rsidP="00D71D50">
      <w:pPr>
        <w:spacing w:line="276" w:lineRule="auto"/>
        <w:jc w:val="center"/>
        <w:rPr>
          <w:b/>
        </w:rPr>
      </w:pPr>
      <w:r w:rsidRPr="0069613B">
        <w:rPr>
          <w:b/>
        </w:rPr>
        <w:t>2 класс</w:t>
      </w:r>
    </w:p>
    <w:tbl>
      <w:tblPr>
        <w:tblStyle w:val="a6"/>
        <w:tblW w:w="9571" w:type="dxa"/>
        <w:tblInd w:w="0" w:type="dxa"/>
        <w:tblLook w:val="04A0" w:firstRow="1" w:lastRow="0" w:firstColumn="1" w:lastColumn="0" w:noHBand="0" w:noVBand="1"/>
      </w:tblPr>
      <w:tblGrid>
        <w:gridCol w:w="897"/>
        <w:gridCol w:w="5504"/>
        <w:gridCol w:w="3170"/>
      </w:tblGrid>
      <w:tr w:rsidR="00D71D50" w:rsidRPr="0069613B" w14:paraId="6A6622A9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FD45" w14:textId="77777777" w:rsidR="00D71D50" w:rsidRPr="0069613B" w:rsidRDefault="00D71D50" w:rsidP="0022210B">
            <w:pPr>
              <w:spacing w:line="276" w:lineRule="auto"/>
              <w:jc w:val="center"/>
              <w:rPr>
                <w:b/>
              </w:rPr>
            </w:pPr>
            <w:r w:rsidRPr="0069613B">
              <w:rPr>
                <w:b/>
              </w:rPr>
              <w:t>№п/п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2B4B" w14:textId="77777777" w:rsidR="00D71D50" w:rsidRPr="0069613B" w:rsidRDefault="00D71D50" w:rsidP="0022210B">
            <w:pPr>
              <w:spacing w:line="276" w:lineRule="auto"/>
              <w:jc w:val="center"/>
              <w:rPr>
                <w:b/>
              </w:rPr>
            </w:pPr>
            <w:r w:rsidRPr="0069613B">
              <w:rPr>
                <w:b/>
              </w:rPr>
              <w:t>Тема (раздел) программы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8CF3" w14:textId="77777777" w:rsidR="00D71D50" w:rsidRPr="0069613B" w:rsidRDefault="00D71D50" w:rsidP="0022210B">
            <w:pPr>
              <w:spacing w:line="276" w:lineRule="auto"/>
              <w:jc w:val="center"/>
              <w:rPr>
                <w:b/>
              </w:rPr>
            </w:pPr>
            <w:r w:rsidRPr="0069613B">
              <w:rPr>
                <w:b/>
              </w:rPr>
              <w:t>Количество часов</w:t>
            </w:r>
          </w:p>
        </w:tc>
      </w:tr>
      <w:tr w:rsidR="00D71D50" w:rsidRPr="0069613B" w14:paraId="58C013AE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AC2C" w14:textId="77777777" w:rsidR="00D71D50" w:rsidRPr="0069613B" w:rsidRDefault="00D71D50" w:rsidP="00D71D50">
            <w:pPr>
              <w:numPr>
                <w:ilvl w:val="0"/>
                <w:numId w:val="12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FAB5" w14:textId="25E13D5F" w:rsidR="00D71D50" w:rsidRPr="0069613B" w:rsidRDefault="00D71D50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Фонетика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F329" w14:textId="6E881A75" w:rsidR="00D71D50" w:rsidRPr="0069613B" w:rsidRDefault="00D71D50" w:rsidP="0022210B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D71D50" w:rsidRPr="0069613B" w14:paraId="5B29E6B1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E55B" w14:textId="77777777" w:rsidR="00D71D50" w:rsidRPr="0069613B" w:rsidRDefault="00D71D50" w:rsidP="00D71D50">
            <w:pPr>
              <w:numPr>
                <w:ilvl w:val="0"/>
                <w:numId w:val="12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CA85" w14:textId="0E194B34" w:rsidR="00D71D50" w:rsidRPr="0069613B" w:rsidRDefault="00D71D50" w:rsidP="00D71D50">
            <w:pPr>
              <w:spacing w:line="276" w:lineRule="auto"/>
            </w:pPr>
            <w:proofErr w:type="spellStart"/>
            <w:r w:rsidRPr="0069613B">
              <w:rPr>
                <w:rFonts w:eastAsia="Calibri"/>
                <w:lang w:eastAsia="en-US"/>
              </w:rPr>
              <w:t>Морфемика</w:t>
            </w:r>
            <w:proofErr w:type="spellEnd"/>
            <w:r w:rsidRPr="0069613B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30D2" w14:textId="26B7EDA4" w:rsidR="00D71D50" w:rsidRPr="0069613B" w:rsidRDefault="00D71D50" w:rsidP="0022210B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D71D50" w:rsidRPr="0069613B" w14:paraId="6D13AEBA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FE9F" w14:textId="77777777" w:rsidR="00D71D50" w:rsidRPr="0069613B" w:rsidRDefault="00D71D50" w:rsidP="00D71D50">
            <w:pPr>
              <w:numPr>
                <w:ilvl w:val="0"/>
                <w:numId w:val="12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104C" w14:textId="3C7C81D0" w:rsidR="00D71D50" w:rsidRPr="0069613B" w:rsidRDefault="00D71D50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>Морфология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1B3D" w14:textId="05B6518B" w:rsidR="00D71D50" w:rsidRPr="0069613B" w:rsidRDefault="00D71D50" w:rsidP="0022210B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D71D50" w:rsidRPr="0069613B" w14:paraId="7BDD30F2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EEC" w14:textId="77777777" w:rsidR="00D71D50" w:rsidRPr="0069613B" w:rsidRDefault="00D71D50" w:rsidP="00D71D50">
            <w:pPr>
              <w:numPr>
                <w:ilvl w:val="0"/>
                <w:numId w:val="12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7D21" w14:textId="5B6E0E74" w:rsidR="00D71D50" w:rsidRPr="0069613B" w:rsidRDefault="00D71D50" w:rsidP="00D71D50">
            <w:pPr>
              <w:spacing w:line="276" w:lineRule="auto"/>
            </w:pPr>
            <w:r w:rsidRPr="0069613B">
              <w:rPr>
                <w:rFonts w:eastAsia="Calibri"/>
                <w:lang w:eastAsia="en-US"/>
              </w:rPr>
              <w:t xml:space="preserve">Орфография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02DA" w14:textId="7D36D2F8" w:rsidR="00D71D50" w:rsidRPr="0069613B" w:rsidRDefault="00D71D50" w:rsidP="0022210B">
            <w:pPr>
              <w:spacing w:line="276" w:lineRule="auto"/>
              <w:jc w:val="center"/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D71D50" w:rsidRPr="0069613B" w14:paraId="44EAC1BD" w14:textId="77777777" w:rsidTr="0022210B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3A9D" w14:textId="77777777" w:rsidR="00D71D50" w:rsidRPr="0069613B" w:rsidRDefault="00D71D50" w:rsidP="00D71D50">
            <w:pPr>
              <w:numPr>
                <w:ilvl w:val="0"/>
                <w:numId w:val="12"/>
              </w:numPr>
              <w:spacing w:line="276" w:lineRule="auto"/>
              <w:jc w:val="center"/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5AE7" w14:textId="3D7DFB7E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Лексика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F66E" w14:textId="6523DF0B" w:rsidR="00D71D50" w:rsidRPr="0069613B" w:rsidRDefault="00D71D50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 xml:space="preserve">10 </w:t>
            </w:r>
          </w:p>
        </w:tc>
      </w:tr>
      <w:tr w:rsidR="00D71D50" w:rsidRPr="0069613B" w14:paraId="0F24587A" w14:textId="77777777" w:rsidTr="0022210B">
        <w:tc>
          <w:tcPr>
            <w:tcW w:w="6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A641" w14:textId="62E84982" w:rsidR="00D71D50" w:rsidRPr="0069613B" w:rsidRDefault="00E827A1" w:rsidP="00E827A1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 xml:space="preserve">              </w:t>
            </w:r>
            <w:r w:rsidR="00D71D50" w:rsidRPr="0069613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ECA6" w14:textId="613F820D" w:rsidR="00D71D50" w:rsidRPr="0069613B" w:rsidRDefault="00D71D50" w:rsidP="0022210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34</w:t>
            </w:r>
          </w:p>
        </w:tc>
      </w:tr>
    </w:tbl>
    <w:p w14:paraId="6D099C81" w14:textId="4B4574D5" w:rsidR="00CE554D" w:rsidRPr="0069613B" w:rsidRDefault="00D71D50" w:rsidP="00D71D50">
      <w:pPr>
        <w:jc w:val="center"/>
        <w:rPr>
          <w:b/>
        </w:rPr>
      </w:pPr>
      <w:r w:rsidRPr="0069613B">
        <w:rPr>
          <w:b/>
        </w:rPr>
        <w:t>3 класс</w:t>
      </w:r>
    </w:p>
    <w:tbl>
      <w:tblPr>
        <w:tblStyle w:val="1"/>
        <w:tblW w:w="9493" w:type="dxa"/>
        <w:tblInd w:w="0" w:type="dxa"/>
        <w:tblLook w:val="04A0" w:firstRow="1" w:lastRow="0" w:firstColumn="1" w:lastColumn="0" w:noHBand="0" w:noVBand="1"/>
      </w:tblPr>
      <w:tblGrid>
        <w:gridCol w:w="846"/>
        <w:gridCol w:w="5528"/>
        <w:gridCol w:w="3119"/>
      </w:tblGrid>
      <w:tr w:rsidR="00D71D50" w:rsidRPr="0069613B" w14:paraId="7238EC83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16D9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bookmarkStart w:id="17" w:name="_Hlk32232522"/>
            <w:r w:rsidRPr="0069613B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5987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Наименование тем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4996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кол-во часов</w:t>
            </w:r>
          </w:p>
        </w:tc>
      </w:tr>
      <w:tr w:rsidR="00D71D50" w:rsidRPr="0069613B" w14:paraId="0AB32257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4272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D5C6" w14:textId="03C7037F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слова. Корень. Орфограммы в корне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D5E8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10</w:t>
            </w:r>
          </w:p>
        </w:tc>
      </w:tr>
      <w:tr w:rsidR="00D71D50" w:rsidRPr="0069613B" w14:paraId="67C7776F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1D27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27D3" w14:textId="04DDC547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слова. Приставка. Правописание приставок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AE82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D71D50" w:rsidRPr="0069613B" w14:paraId="5D3443E6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BEBB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EADE" w14:textId="77777777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слова. Суффикс. Окончание и основа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25CF" w14:textId="61B3C676" w:rsidR="00D71D50" w:rsidRPr="0069613B" w:rsidRDefault="00A1491D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08B56317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B642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C470" w14:textId="77777777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речи. Имя существительное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DAF2" w14:textId="29C62CC5" w:rsidR="00D71D50" w:rsidRPr="0069613B" w:rsidRDefault="00A1491D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4E2A1F9D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0F6C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6033" w14:textId="4AE5F9BA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речи. Местоимение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66AF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17570B62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B449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1DB9" w14:textId="73AA329A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Части речи. Имя прилагательное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2DCD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512C089B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7676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47C3" w14:textId="63643C93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Глагол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D4D6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6D90D796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0D9C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D159" w14:textId="77777777" w:rsidR="00D71D50" w:rsidRPr="0069613B" w:rsidRDefault="00D71D50" w:rsidP="00D71D50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Предложение. Виды предложений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F53D" w14:textId="69B01DE6" w:rsidR="00D71D50" w:rsidRPr="0069613B" w:rsidRDefault="00E827A1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</w:t>
            </w:r>
          </w:p>
        </w:tc>
      </w:tr>
      <w:tr w:rsidR="00D71D50" w:rsidRPr="0069613B" w14:paraId="022EACC6" w14:textId="77777777" w:rsidTr="00D71D5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78B2" w14:textId="77777777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3CED" w14:textId="1774AC58" w:rsidR="00D71D50" w:rsidRPr="0069613B" w:rsidRDefault="00D71D50" w:rsidP="00D71D50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1808" w14:textId="27272DAA" w:rsidR="00D71D50" w:rsidRPr="0069613B" w:rsidRDefault="00D71D50" w:rsidP="00D71D50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3</w:t>
            </w:r>
            <w:r w:rsidR="00E827A1" w:rsidRPr="0069613B">
              <w:rPr>
                <w:rFonts w:eastAsia="Calibri"/>
                <w:b/>
                <w:lang w:eastAsia="en-US"/>
              </w:rPr>
              <w:t>4</w:t>
            </w:r>
          </w:p>
        </w:tc>
      </w:tr>
    </w:tbl>
    <w:p w14:paraId="7EA7A1DD" w14:textId="0E5319C6" w:rsidR="00E827A1" w:rsidRPr="0069613B" w:rsidRDefault="00E827A1" w:rsidP="00E827A1">
      <w:pPr>
        <w:jc w:val="center"/>
        <w:rPr>
          <w:b/>
        </w:rPr>
      </w:pPr>
      <w:r w:rsidRPr="0069613B">
        <w:rPr>
          <w:b/>
        </w:rPr>
        <w:t>4 класс</w:t>
      </w:r>
      <w:bookmarkEnd w:id="17"/>
    </w:p>
    <w:p w14:paraId="48D5B4A0" w14:textId="5420EDE4" w:rsidR="00E827A1" w:rsidRPr="0069613B" w:rsidRDefault="00E827A1" w:rsidP="00E827A1">
      <w:pPr>
        <w:rPr>
          <w:rFonts w:eastAsia="Calibri"/>
          <w:lang w:eastAsia="en-US"/>
        </w:rPr>
      </w:pPr>
    </w:p>
    <w:tbl>
      <w:tblPr>
        <w:tblStyle w:val="1"/>
        <w:tblW w:w="9493" w:type="dxa"/>
        <w:tblInd w:w="0" w:type="dxa"/>
        <w:tblLook w:val="04A0" w:firstRow="1" w:lastRow="0" w:firstColumn="1" w:lastColumn="0" w:noHBand="0" w:noVBand="1"/>
      </w:tblPr>
      <w:tblGrid>
        <w:gridCol w:w="846"/>
        <w:gridCol w:w="5528"/>
        <w:gridCol w:w="3119"/>
      </w:tblGrid>
      <w:tr w:rsidR="00E827A1" w:rsidRPr="0069613B" w14:paraId="35C683C5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4E57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3B47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Наименование тем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08E0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кол-во часов</w:t>
            </w:r>
          </w:p>
        </w:tc>
      </w:tr>
      <w:tr w:rsidR="00E827A1" w:rsidRPr="0069613B" w14:paraId="4786D6E9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E2ED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6714" w14:textId="1241AE61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 xml:space="preserve">Речевая </w:t>
            </w:r>
            <w:proofErr w:type="spellStart"/>
            <w:r w:rsidRPr="0069613B">
              <w:rPr>
                <w:rFonts w:eastAsia="Calibri"/>
                <w:lang w:eastAsia="en-US"/>
              </w:rPr>
              <w:t>культура.Общение</w:t>
            </w:r>
            <w:proofErr w:type="spellEnd"/>
            <w:r w:rsidRPr="0069613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40F5" w14:textId="396A2D7E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6</w:t>
            </w:r>
          </w:p>
        </w:tc>
      </w:tr>
      <w:tr w:rsidR="00E827A1" w:rsidRPr="0069613B" w14:paraId="234FDC02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95AB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7F9C" w14:textId="0D0EF7B6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Предложение. Текст.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703E" w14:textId="4C60AD23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4</w:t>
            </w:r>
          </w:p>
        </w:tc>
      </w:tr>
      <w:tr w:rsidR="00E827A1" w:rsidRPr="0069613B" w14:paraId="2927E943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F844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23BE" w14:textId="644ECA7A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Слово и его значение.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FE1A" w14:textId="3C2FB3BC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</w:t>
            </w:r>
          </w:p>
        </w:tc>
      </w:tr>
      <w:tr w:rsidR="00E827A1" w:rsidRPr="0069613B" w14:paraId="4AC93A3D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838E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E514" w14:textId="3B372B83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Состав слова.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3244" w14:textId="18ED9284" w:rsidR="00E827A1" w:rsidRPr="0069613B" w:rsidRDefault="0069613B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4</w:t>
            </w:r>
          </w:p>
        </w:tc>
      </w:tr>
      <w:tr w:rsidR="00E827A1" w:rsidRPr="0069613B" w14:paraId="795C1138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0057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DCB4" w14:textId="753ACF20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Имя существительное.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A9BA" w14:textId="7C2F37E6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5</w:t>
            </w:r>
          </w:p>
        </w:tc>
      </w:tr>
      <w:tr w:rsidR="00E827A1" w:rsidRPr="0069613B" w14:paraId="6C5E2442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8A94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25B6" w14:textId="0AE5F50E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Имя прилагательное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77B4" w14:textId="42CB4CE1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</w:t>
            </w:r>
          </w:p>
        </w:tc>
      </w:tr>
      <w:tr w:rsidR="00E827A1" w:rsidRPr="0069613B" w14:paraId="729137AE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9A38" w14:textId="7691F7E8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30F0" w14:textId="161E6AA7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Местоимение.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0B75" w14:textId="27EE4908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</w:t>
            </w:r>
          </w:p>
        </w:tc>
      </w:tr>
      <w:tr w:rsidR="00E827A1" w:rsidRPr="0069613B" w14:paraId="7A71E038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D915" w14:textId="42333C1E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E40E" w14:textId="77777777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Глагол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B671" w14:textId="1739DF3F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5</w:t>
            </w:r>
          </w:p>
        </w:tc>
      </w:tr>
      <w:tr w:rsidR="00E827A1" w:rsidRPr="0069613B" w14:paraId="3A15F4D6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B602" w14:textId="4AC08A4B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59B1" w14:textId="63950768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Имя числительное.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DBF5" w14:textId="210B7ECB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</w:t>
            </w:r>
          </w:p>
        </w:tc>
      </w:tr>
      <w:tr w:rsidR="00E827A1" w:rsidRPr="0069613B" w14:paraId="603FB5DE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3739" w14:textId="627CEC3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756C" w14:textId="7C121F3D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Наречие.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A9C4" w14:textId="5E4561E4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2</w:t>
            </w:r>
          </w:p>
        </w:tc>
      </w:tr>
      <w:tr w:rsidR="00E827A1" w:rsidRPr="0069613B" w14:paraId="22BB6BD4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5317" w14:textId="632405DA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CAB" w14:textId="499BE800" w:rsidR="00E827A1" w:rsidRPr="0069613B" w:rsidRDefault="00E827A1" w:rsidP="0022210B">
            <w:pPr>
              <w:spacing w:line="276" w:lineRule="auto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Обобщающий урок (КВН)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AF2" w14:textId="7D201DB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9613B">
              <w:rPr>
                <w:rFonts w:eastAsia="Calibri"/>
                <w:lang w:eastAsia="en-US"/>
              </w:rPr>
              <w:t>1</w:t>
            </w:r>
          </w:p>
        </w:tc>
      </w:tr>
      <w:tr w:rsidR="00E827A1" w:rsidRPr="0069613B" w14:paraId="3D94302F" w14:textId="77777777" w:rsidTr="00222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7D5F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9839" w14:textId="77777777" w:rsidR="00E827A1" w:rsidRPr="0069613B" w:rsidRDefault="00E827A1" w:rsidP="0022210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C682" w14:textId="77777777" w:rsidR="00E827A1" w:rsidRPr="0069613B" w:rsidRDefault="00E827A1" w:rsidP="0022210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9613B">
              <w:rPr>
                <w:rFonts w:eastAsia="Calibri"/>
                <w:b/>
                <w:lang w:eastAsia="en-US"/>
              </w:rPr>
              <w:t>34</w:t>
            </w:r>
          </w:p>
        </w:tc>
      </w:tr>
    </w:tbl>
    <w:p w14:paraId="4B6317ED" w14:textId="6D71E987" w:rsidR="00D71D50" w:rsidRPr="0069613B" w:rsidRDefault="00D71D50" w:rsidP="00E827A1">
      <w:pPr>
        <w:ind w:firstLine="708"/>
      </w:pPr>
    </w:p>
    <w:p w14:paraId="4618C98B" w14:textId="3FF8A9BF" w:rsidR="0022210B" w:rsidRPr="0069613B" w:rsidRDefault="0022210B" w:rsidP="00E827A1">
      <w:pPr>
        <w:ind w:firstLine="708"/>
      </w:pPr>
    </w:p>
    <w:p w14:paraId="27320E27" w14:textId="77777777" w:rsidR="00AC5EA3" w:rsidRPr="00AC5EA3" w:rsidRDefault="00AC5EA3" w:rsidP="00AC5EA3">
      <w:pPr>
        <w:widowControl w:val="0"/>
        <w:jc w:val="right"/>
      </w:pPr>
      <w:r w:rsidRPr="00AC5EA3">
        <w:t xml:space="preserve">Приложение1. </w:t>
      </w:r>
    </w:p>
    <w:p w14:paraId="4655B7BF" w14:textId="6C0713BF" w:rsidR="00AC5EA3" w:rsidRPr="0069613B" w:rsidRDefault="00AC5EA3" w:rsidP="00AC5EA3">
      <w:pPr>
        <w:widowControl w:val="0"/>
        <w:jc w:val="center"/>
        <w:rPr>
          <w:b/>
        </w:rPr>
      </w:pPr>
      <w:r w:rsidRPr="00AC5EA3">
        <w:rPr>
          <w:b/>
        </w:rPr>
        <w:t xml:space="preserve">Календарно-тематическое планирование </w:t>
      </w:r>
    </w:p>
    <w:p w14:paraId="668D8803" w14:textId="77777777" w:rsidR="001C52E0" w:rsidRPr="00AC5EA3" w:rsidRDefault="001C52E0" w:rsidP="00AC5EA3">
      <w:pPr>
        <w:widowControl w:val="0"/>
        <w:jc w:val="center"/>
        <w:rPr>
          <w:b/>
        </w:rPr>
      </w:pPr>
    </w:p>
    <w:p w14:paraId="61770276" w14:textId="78A2663C" w:rsidR="00AC5EA3" w:rsidRPr="0069613B" w:rsidRDefault="00AC5EA3" w:rsidP="00AC5EA3">
      <w:pPr>
        <w:widowControl w:val="0"/>
        <w:jc w:val="center"/>
        <w:rPr>
          <w:b/>
          <w:u w:val="single"/>
        </w:rPr>
      </w:pPr>
      <w:r w:rsidRPr="00AC5EA3">
        <w:rPr>
          <w:b/>
          <w:u w:val="single"/>
        </w:rPr>
        <w:t>1 класс</w:t>
      </w:r>
    </w:p>
    <w:p w14:paraId="0939087B" w14:textId="77777777" w:rsidR="001C52E0" w:rsidRPr="00AC5EA3" w:rsidRDefault="001C52E0" w:rsidP="00AC5EA3">
      <w:pPr>
        <w:widowControl w:val="0"/>
        <w:jc w:val="center"/>
      </w:pPr>
    </w:p>
    <w:tbl>
      <w:tblPr>
        <w:tblpPr w:leftFromText="180" w:rightFromText="180" w:bottomFromText="20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47"/>
        <w:gridCol w:w="1134"/>
        <w:gridCol w:w="1276"/>
        <w:gridCol w:w="4848"/>
      </w:tblGrid>
      <w:tr w:rsidR="00AC5EA3" w:rsidRPr="00AC5EA3" w14:paraId="21E60686" w14:textId="77777777" w:rsidTr="001C52E0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887E" w14:textId="77777777" w:rsidR="00AC5EA3" w:rsidRPr="00AC5EA3" w:rsidRDefault="00AC5EA3" w:rsidP="00AC5EA3">
            <w:pPr>
              <w:rPr>
                <w:b/>
              </w:rPr>
            </w:pPr>
            <w:bookmarkStart w:id="18" w:name="_Hlk32234567"/>
            <w:r w:rsidRPr="00AC5EA3">
              <w:rPr>
                <w:b/>
              </w:rPr>
              <w:t>№</w:t>
            </w:r>
          </w:p>
          <w:p w14:paraId="5CF81EAA" w14:textId="77777777" w:rsidR="00AC5EA3" w:rsidRPr="00AC5EA3" w:rsidRDefault="00AC5EA3" w:rsidP="00AC5EA3">
            <w:pPr>
              <w:rPr>
                <w:b/>
              </w:rPr>
            </w:pPr>
            <w:r w:rsidRPr="00AC5EA3">
              <w:rPr>
                <w:b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583E" w14:textId="77777777" w:rsidR="00AC5EA3" w:rsidRPr="00AC5EA3" w:rsidRDefault="00AC5EA3" w:rsidP="00AC5EA3">
            <w:pPr>
              <w:rPr>
                <w:b/>
              </w:rPr>
            </w:pPr>
            <w:r w:rsidRPr="00AC5EA3"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1F5C" w14:textId="77777777" w:rsidR="00AC5EA3" w:rsidRPr="00AC5EA3" w:rsidRDefault="00AC5EA3" w:rsidP="00AC5EA3">
            <w:pPr>
              <w:jc w:val="center"/>
              <w:rPr>
                <w:b/>
              </w:rPr>
            </w:pPr>
            <w:r w:rsidRPr="00AC5EA3">
              <w:rPr>
                <w:b/>
              </w:rPr>
              <w:t>Дата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2E848" w14:textId="77777777" w:rsidR="00AC5EA3" w:rsidRPr="00AC5EA3" w:rsidRDefault="00AC5EA3" w:rsidP="00AC5EA3">
            <w:pPr>
              <w:ind w:right="577"/>
              <w:jc w:val="center"/>
              <w:rPr>
                <w:b/>
              </w:rPr>
            </w:pPr>
            <w:r w:rsidRPr="00AC5EA3">
              <w:rPr>
                <w:b/>
              </w:rPr>
              <w:t>Тема урока</w:t>
            </w:r>
          </w:p>
        </w:tc>
      </w:tr>
      <w:tr w:rsidR="00AC5EA3" w:rsidRPr="00AC5EA3" w14:paraId="4D32FAD3" w14:textId="77777777" w:rsidTr="001C52E0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F988" w14:textId="77777777" w:rsidR="00AC5EA3" w:rsidRPr="00AC5EA3" w:rsidRDefault="00AC5EA3" w:rsidP="00AC5EA3">
            <w:pPr>
              <w:rPr>
                <w:b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8862" w14:textId="77777777" w:rsidR="00AC5EA3" w:rsidRPr="00AC5EA3" w:rsidRDefault="00AC5EA3" w:rsidP="00AC5EA3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F75D" w14:textId="77777777" w:rsidR="00AC5EA3" w:rsidRPr="00AC5EA3" w:rsidRDefault="00AC5EA3" w:rsidP="00AC5EA3">
            <w:pPr>
              <w:rPr>
                <w:b/>
              </w:rPr>
            </w:pPr>
            <w:r w:rsidRPr="00AC5EA3">
              <w:rPr>
                <w:b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6381" w14:textId="77777777" w:rsidR="00AC5EA3" w:rsidRPr="00AC5EA3" w:rsidRDefault="00AC5EA3" w:rsidP="00AC5EA3">
            <w:pPr>
              <w:rPr>
                <w:b/>
              </w:rPr>
            </w:pPr>
            <w:r w:rsidRPr="00AC5EA3">
              <w:rPr>
                <w:b/>
              </w:rPr>
              <w:t>факт</w:t>
            </w: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38F5" w14:textId="77777777" w:rsidR="00AC5EA3" w:rsidRPr="00AC5EA3" w:rsidRDefault="00AC5EA3" w:rsidP="00AC5EA3">
            <w:pPr>
              <w:rPr>
                <w:b/>
                <w:lang w:eastAsia="en-US"/>
              </w:rPr>
            </w:pPr>
          </w:p>
        </w:tc>
      </w:tr>
      <w:tr w:rsidR="00AC5EA3" w:rsidRPr="00AC5EA3" w14:paraId="5BE01C3A" w14:textId="77777777" w:rsidTr="00AC5EA3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591A" w14:textId="25364D58" w:rsidR="00AC5EA3" w:rsidRPr="00AC5EA3" w:rsidRDefault="00AC5EA3" w:rsidP="00AC5EA3">
            <w:pPr>
              <w:widowControl w:val="0"/>
              <w:ind w:left="100" w:right="461"/>
              <w:jc w:val="center"/>
              <w:rPr>
                <w:color w:val="000000"/>
                <w:lang w:eastAsia="en-US"/>
              </w:rPr>
            </w:pPr>
            <w:r w:rsidRPr="00AC5EA3">
              <w:rPr>
                <w:b/>
                <w:bCs/>
                <w:spacing w:val="-3"/>
                <w:lang w:eastAsia="en-US"/>
              </w:rPr>
              <w:t xml:space="preserve">Раздел 1. «От звука к букве» </w:t>
            </w:r>
          </w:p>
        </w:tc>
      </w:tr>
      <w:tr w:rsidR="00AC5EA3" w:rsidRPr="00AC5EA3" w14:paraId="61B4E3BF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B87C" w14:textId="77777777" w:rsidR="00AC5EA3" w:rsidRPr="00AC5EA3" w:rsidRDefault="00AC5EA3" w:rsidP="00AC5EA3">
            <w:r w:rsidRPr="00AC5EA3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379A" w14:textId="77777777" w:rsidR="00AC5EA3" w:rsidRPr="00AC5EA3" w:rsidRDefault="00AC5EA3" w:rsidP="00AC5EA3">
            <w:pPr>
              <w:jc w:val="center"/>
            </w:pPr>
            <w:r w:rsidRPr="00AC5EA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DE85" w14:textId="77777777" w:rsidR="00AC5EA3" w:rsidRPr="00AC5EA3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A6A" w14:textId="77777777" w:rsidR="00AC5EA3" w:rsidRPr="00AC5EA3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AA0CAB" w14:textId="41C2EA25" w:rsidR="00AC5EA3" w:rsidRPr="00AC5EA3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lang w:eastAsia="en-US"/>
              </w:rPr>
              <w:t>Знакомство с книгой. Буква «А»</w:t>
            </w:r>
          </w:p>
        </w:tc>
      </w:tr>
      <w:bookmarkEnd w:id="18"/>
      <w:tr w:rsidR="00AC5EA3" w:rsidRPr="0069613B" w14:paraId="2F666638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10E8" w14:textId="7FFCA182" w:rsidR="00AC5EA3" w:rsidRPr="0069613B" w:rsidRDefault="00AC5EA3" w:rsidP="00AC5EA3">
            <w:r w:rsidRPr="0069613B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74DE" w14:textId="6F96606D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214C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205F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2ECC74" w14:textId="6D9D60AF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lang w:eastAsia="en-US"/>
              </w:rPr>
              <w:t>Буква «Б»</w:t>
            </w:r>
          </w:p>
        </w:tc>
      </w:tr>
      <w:tr w:rsidR="00AC5EA3" w:rsidRPr="0069613B" w14:paraId="00DFB2E5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E0D4" w14:textId="19CCE5D9" w:rsidR="00AC5EA3" w:rsidRPr="0069613B" w:rsidRDefault="00AC5EA3" w:rsidP="00AC5EA3">
            <w:r w:rsidRPr="0069613B"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1B8E" w14:textId="76FE3A4B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7B3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C1F2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754B89" w14:textId="49931235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«В»</w:t>
            </w:r>
          </w:p>
        </w:tc>
      </w:tr>
      <w:tr w:rsidR="00AC5EA3" w:rsidRPr="0069613B" w14:paraId="616AA8EA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102B" w14:textId="649A85C7" w:rsidR="00AC5EA3" w:rsidRPr="0069613B" w:rsidRDefault="00AC5EA3" w:rsidP="00AC5EA3">
            <w:r w:rsidRPr="0069613B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F6AD" w14:textId="120F4377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FA89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5E5C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0F9F9A" w14:textId="2A2E662E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«Г»</w:t>
            </w:r>
          </w:p>
        </w:tc>
      </w:tr>
      <w:tr w:rsidR="00AC5EA3" w:rsidRPr="0069613B" w14:paraId="3EDA2117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CBA8" w14:textId="170B1C3B" w:rsidR="00AC5EA3" w:rsidRPr="0069613B" w:rsidRDefault="00AC5EA3" w:rsidP="00AC5EA3">
            <w:r w:rsidRPr="0069613B"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F9" w14:textId="6E9BD537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4A11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20E7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7D16A3" w14:textId="5112ADE7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«Д»</w:t>
            </w:r>
          </w:p>
        </w:tc>
      </w:tr>
      <w:tr w:rsidR="00AC5EA3" w:rsidRPr="0069613B" w14:paraId="1736403E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C58" w14:textId="2046BD5B" w:rsidR="00AC5EA3" w:rsidRPr="0069613B" w:rsidRDefault="00AC5EA3" w:rsidP="00AC5EA3">
            <w:r w:rsidRPr="0069613B"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585B" w14:textId="6B4F8687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737A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CFB0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25478A" w14:textId="54A663CA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«Е» и «Ё»</w:t>
            </w:r>
          </w:p>
        </w:tc>
      </w:tr>
      <w:tr w:rsidR="00AC5EA3" w:rsidRPr="0069613B" w14:paraId="340FD319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CBF2" w14:textId="54DB0F32" w:rsidR="00AC5EA3" w:rsidRPr="0069613B" w:rsidRDefault="00AC5EA3" w:rsidP="00AC5EA3">
            <w:r w:rsidRPr="0069613B"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F40F" w14:textId="64E8EA71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191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0167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60C26D" w14:textId="0E4F134E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«Ж» и «Ш»</w:t>
            </w:r>
          </w:p>
        </w:tc>
      </w:tr>
      <w:tr w:rsidR="00AC5EA3" w:rsidRPr="0069613B" w14:paraId="0A4744B0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CF7" w14:textId="72E2C169" w:rsidR="00AC5EA3" w:rsidRPr="0069613B" w:rsidRDefault="00AC5EA3" w:rsidP="00AC5EA3">
            <w:r w:rsidRPr="0069613B"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525" w14:textId="5676E590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581F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6246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D613" w14:textId="0AA43F6D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«З»</w:t>
            </w:r>
          </w:p>
        </w:tc>
      </w:tr>
      <w:tr w:rsidR="00AC5EA3" w:rsidRPr="0069613B" w14:paraId="638936D4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83C" w14:textId="7AE4A068" w:rsidR="00AC5EA3" w:rsidRPr="0069613B" w:rsidRDefault="00AC5EA3" w:rsidP="00AC5EA3">
            <w:r w:rsidRPr="0069613B"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A273" w14:textId="2A51B076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E8A7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FE1A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C4DE18" w14:textId="5A21F2E4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«И» и «Й»</w:t>
            </w:r>
          </w:p>
        </w:tc>
      </w:tr>
      <w:tr w:rsidR="00AC5EA3" w:rsidRPr="0069613B" w14:paraId="74207490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6030" w14:textId="57B3B48E" w:rsidR="00AC5EA3" w:rsidRPr="0069613B" w:rsidRDefault="00AC5EA3" w:rsidP="00AC5EA3">
            <w:r w:rsidRPr="0069613B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B794" w14:textId="1AEB6EF8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6DB4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6110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56985F" w14:textId="636FFACE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«К»</w:t>
            </w:r>
          </w:p>
        </w:tc>
      </w:tr>
      <w:tr w:rsidR="00AC5EA3" w:rsidRPr="0069613B" w14:paraId="42777AD2" w14:textId="77777777" w:rsidTr="001C52E0">
        <w:trPr>
          <w:trHeight w:val="2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3570" w14:textId="5D28C3F7" w:rsidR="00AC5EA3" w:rsidRPr="0069613B" w:rsidRDefault="00AC5EA3" w:rsidP="00AC5EA3">
            <w:r w:rsidRPr="0069613B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00C0" w14:textId="550CDA3D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9148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2E3B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685451" w14:textId="59F592D7" w:rsidR="00AC5EA3" w:rsidRPr="0069613B" w:rsidRDefault="00AC5EA3" w:rsidP="00AC5EA3">
            <w:pPr>
              <w:widowControl w:val="0"/>
              <w:ind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«Л»</w:t>
            </w:r>
          </w:p>
        </w:tc>
      </w:tr>
      <w:tr w:rsidR="00AC5EA3" w:rsidRPr="0069613B" w14:paraId="3BA28F63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2D80" w14:textId="1DBB2E91" w:rsidR="00AC5EA3" w:rsidRPr="0069613B" w:rsidRDefault="00AC5EA3" w:rsidP="00AC5EA3">
            <w:r w:rsidRPr="0069613B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7EDD" w14:textId="691D2E33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567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0DF9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0F326C" w14:textId="77777777" w:rsidR="00AC5EA3" w:rsidRPr="00AC5EA3" w:rsidRDefault="00AC5EA3" w:rsidP="00AC5EA3">
            <w:pPr>
              <w:widowControl w:val="0"/>
              <w:rPr>
                <w:color w:val="000000"/>
                <w:spacing w:val="-2"/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«М»</w:t>
            </w:r>
          </w:p>
          <w:p w14:paraId="67EAF414" w14:textId="0B0E3DCB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«Мы все дети планеты»</w:t>
            </w:r>
          </w:p>
        </w:tc>
      </w:tr>
      <w:tr w:rsidR="00AC5EA3" w:rsidRPr="0069613B" w14:paraId="47971677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7606" w14:textId="6F1D6F18" w:rsidR="00AC5EA3" w:rsidRPr="0069613B" w:rsidRDefault="00AC5EA3" w:rsidP="00AC5EA3">
            <w:r w:rsidRPr="0069613B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970D" w14:textId="1F8244C7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A385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D7F8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B616D7" w14:textId="3C653F15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«Н»</w:t>
            </w:r>
          </w:p>
        </w:tc>
      </w:tr>
      <w:tr w:rsidR="00AC5EA3" w:rsidRPr="0069613B" w14:paraId="5483F5F6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7EAF" w14:textId="2F5B1F8E" w:rsidR="00AC5EA3" w:rsidRPr="0069613B" w:rsidRDefault="00AC5EA3" w:rsidP="00AC5EA3">
            <w:r w:rsidRPr="0069613B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C67" w14:textId="63954F7F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ECEF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6DC9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CC6D26" w14:textId="1331D429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«О»</w:t>
            </w:r>
          </w:p>
        </w:tc>
      </w:tr>
      <w:tr w:rsidR="00AC5EA3" w:rsidRPr="0069613B" w14:paraId="1868DF38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AC9A" w14:textId="191A4656" w:rsidR="00AC5EA3" w:rsidRPr="0069613B" w:rsidRDefault="00AC5EA3" w:rsidP="00AC5EA3">
            <w:r w:rsidRPr="0069613B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F1B" w14:textId="7217A6BB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C3BC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BFC4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A4DFF7" w14:textId="77777777" w:rsidR="00AC5EA3" w:rsidRPr="00AC5EA3" w:rsidRDefault="00AC5EA3" w:rsidP="00AC5EA3">
            <w:pPr>
              <w:widowControl w:val="0"/>
              <w:rPr>
                <w:color w:val="000000"/>
                <w:spacing w:val="-2"/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«П»</w:t>
            </w:r>
          </w:p>
          <w:p w14:paraId="07F68C16" w14:textId="4530F3FA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«Уроки России», посвященные Дню Конституции РФ.</w:t>
            </w:r>
          </w:p>
        </w:tc>
      </w:tr>
      <w:tr w:rsidR="00AC5EA3" w:rsidRPr="0069613B" w14:paraId="250A9E8E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AB5" w14:textId="19650636" w:rsidR="00AC5EA3" w:rsidRPr="0069613B" w:rsidRDefault="00AC5EA3" w:rsidP="00AC5EA3">
            <w:r w:rsidRPr="0069613B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AA80" w14:textId="10644DD8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F2CC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7784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6EE316" w14:textId="020C915F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«Р»</w:t>
            </w:r>
          </w:p>
        </w:tc>
      </w:tr>
      <w:tr w:rsidR="00AC5EA3" w:rsidRPr="0069613B" w14:paraId="3E48AEB0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45D" w14:textId="08A7F213" w:rsidR="00AC5EA3" w:rsidRPr="0069613B" w:rsidRDefault="00AC5EA3" w:rsidP="00AC5EA3">
            <w:r w:rsidRPr="0069613B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B5FC" w14:textId="730B1F52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41FD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5EA7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41FB0B" w14:textId="37318AEE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«С»</w:t>
            </w:r>
          </w:p>
        </w:tc>
      </w:tr>
      <w:tr w:rsidR="00AC5EA3" w:rsidRPr="0069613B" w14:paraId="3AF91D95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2AD8" w14:textId="15A01DF5" w:rsidR="00AC5EA3" w:rsidRPr="0069613B" w:rsidRDefault="00AC5EA3" w:rsidP="00AC5EA3">
            <w:r w:rsidRPr="0069613B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6135" w14:textId="0CBD946A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05B2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5688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666337" w14:textId="02ABA6C2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«Т»</w:t>
            </w:r>
          </w:p>
        </w:tc>
      </w:tr>
      <w:tr w:rsidR="00AC5EA3" w:rsidRPr="0069613B" w14:paraId="43353D59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6C7" w14:textId="25F41B97" w:rsidR="00AC5EA3" w:rsidRPr="0069613B" w:rsidRDefault="00AC5EA3" w:rsidP="00AC5EA3">
            <w:r w:rsidRPr="0069613B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B798" w14:textId="5FF3514A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7A4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3BFA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50A0CA" w14:textId="0E28FFE0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«У»</w:t>
            </w:r>
          </w:p>
        </w:tc>
      </w:tr>
      <w:tr w:rsidR="00AC5EA3" w:rsidRPr="0069613B" w14:paraId="4A826C22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D7E" w14:textId="60389774" w:rsidR="00AC5EA3" w:rsidRPr="0069613B" w:rsidRDefault="00AC5EA3" w:rsidP="00AC5EA3">
            <w:r w:rsidRPr="0069613B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F8C5" w14:textId="14827939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9EB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39BB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B1A136" w14:textId="55ECEBF9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«Ф»</w:t>
            </w:r>
          </w:p>
        </w:tc>
      </w:tr>
      <w:tr w:rsidR="00AC5EA3" w:rsidRPr="0069613B" w14:paraId="65ED95A9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9476" w14:textId="70747A5C" w:rsidR="00AC5EA3" w:rsidRPr="0069613B" w:rsidRDefault="00AC5EA3" w:rsidP="00AC5EA3">
            <w:r w:rsidRPr="0069613B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5C5F" w14:textId="6C71446A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266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DB22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FE9D83" w14:textId="7D2597C1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«Х»</w:t>
            </w:r>
          </w:p>
        </w:tc>
      </w:tr>
      <w:tr w:rsidR="00AC5EA3" w:rsidRPr="0069613B" w14:paraId="7BD09485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8383" w14:textId="3B197372" w:rsidR="00AC5EA3" w:rsidRPr="0069613B" w:rsidRDefault="00AC5EA3" w:rsidP="00AC5EA3">
            <w:r w:rsidRPr="0069613B"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546" w14:textId="505A8600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12B8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F317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506F73" w14:textId="263BC153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«Ц»</w:t>
            </w:r>
          </w:p>
        </w:tc>
      </w:tr>
      <w:tr w:rsidR="00AC5EA3" w:rsidRPr="0069613B" w14:paraId="297D5412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DE0" w14:textId="61E8A917" w:rsidR="00AC5EA3" w:rsidRPr="0069613B" w:rsidRDefault="00AC5EA3" w:rsidP="00AC5EA3">
            <w:r w:rsidRPr="0069613B">
              <w:t>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E422" w14:textId="3BD392A1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CCA3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4C59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744A84" w14:textId="77777777" w:rsidR="00AC5EA3" w:rsidRPr="00AC5EA3" w:rsidRDefault="00AC5EA3" w:rsidP="00AC5EA3">
            <w:pPr>
              <w:rPr>
                <w:color w:val="000000"/>
                <w:spacing w:val="-2"/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«Ч» и «Щ»</w:t>
            </w:r>
          </w:p>
          <w:p w14:paraId="5128E8F1" w14:textId="515BA117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Неделя русского языка и литературы.</w:t>
            </w:r>
          </w:p>
        </w:tc>
      </w:tr>
      <w:tr w:rsidR="00AC5EA3" w:rsidRPr="0069613B" w14:paraId="3CC42CD7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24E5" w14:textId="17353747" w:rsidR="00AC5EA3" w:rsidRPr="0069613B" w:rsidRDefault="00AC5EA3" w:rsidP="00AC5EA3">
            <w:r w:rsidRPr="0069613B"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3C1C" w14:textId="3EAD0228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CCA0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D06B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397ED9" w14:textId="433FC1DA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«ъ» и «ь»</w:t>
            </w:r>
          </w:p>
        </w:tc>
      </w:tr>
      <w:tr w:rsidR="00AC5EA3" w:rsidRPr="0069613B" w14:paraId="4DFBA758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164E" w14:textId="480357C9" w:rsidR="00AC5EA3" w:rsidRPr="0069613B" w:rsidRDefault="00AC5EA3" w:rsidP="00AC5EA3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AC5EA3">
              <w:rPr>
                <w:b/>
                <w:lang w:eastAsia="en-US"/>
              </w:rPr>
              <w:t xml:space="preserve">Раздел 2. «Уроки речевого творчества» </w:t>
            </w:r>
          </w:p>
        </w:tc>
      </w:tr>
      <w:tr w:rsidR="00AC5EA3" w:rsidRPr="0069613B" w14:paraId="5373D913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1DC8" w14:textId="75C87B9B" w:rsidR="00AC5EA3" w:rsidRPr="0069613B" w:rsidRDefault="00AC5EA3" w:rsidP="00AC5EA3">
            <w:r w:rsidRPr="0069613B"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55F4" w14:textId="5497769E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261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8AAE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C70E14" w14:textId="73350333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«ы»</w:t>
            </w:r>
          </w:p>
        </w:tc>
      </w:tr>
      <w:tr w:rsidR="00AC5EA3" w:rsidRPr="0069613B" w14:paraId="7CB8CB4C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FC1B" w14:textId="19230384" w:rsidR="00AC5EA3" w:rsidRPr="0069613B" w:rsidRDefault="00AC5EA3" w:rsidP="00AC5EA3">
            <w:r w:rsidRPr="0069613B"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301" w14:textId="51AE7A4B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13DF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28EF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1D00EA" w14:textId="53C8C2EC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«Э»</w:t>
            </w:r>
          </w:p>
        </w:tc>
      </w:tr>
      <w:tr w:rsidR="00AC5EA3" w:rsidRPr="0069613B" w14:paraId="2EE74F5C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5BD0" w14:textId="1CCBE185" w:rsidR="00AC5EA3" w:rsidRPr="0069613B" w:rsidRDefault="00AC5EA3" w:rsidP="00AC5EA3">
            <w:r w:rsidRPr="0069613B">
              <w:lastRenderedPageBreak/>
              <w:t>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1381" w14:textId="2D96627E" w:rsidR="00AC5EA3" w:rsidRPr="0069613B" w:rsidRDefault="00AC5EA3" w:rsidP="00AC5EA3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6A4" w14:textId="77777777" w:rsidR="00AC5EA3" w:rsidRPr="0069613B" w:rsidRDefault="00AC5EA3" w:rsidP="00AC5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A60E" w14:textId="77777777" w:rsidR="00AC5EA3" w:rsidRPr="0069613B" w:rsidRDefault="00AC5EA3" w:rsidP="00AC5EA3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52572D" w14:textId="57EABA44" w:rsidR="00AC5EA3" w:rsidRPr="0069613B" w:rsidRDefault="00AC5EA3" w:rsidP="00AC5EA3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>Буква «Ю»</w:t>
            </w:r>
          </w:p>
        </w:tc>
      </w:tr>
      <w:tr w:rsidR="001C52E0" w:rsidRPr="0069613B" w14:paraId="566F42B7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DBFD" w14:textId="17641D6B" w:rsidR="001C52E0" w:rsidRPr="0069613B" w:rsidRDefault="001C52E0" w:rsidP="001C52E0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AC5EA3">
              <w:rPr>
                <w:b/>
                <w:lang w:eastAsia="en-US"/>
              </w:rPr>
              <w:t xml:space="preserve">Раздел 3. «Мой алфавит (работа над проектом) </w:t>
            </w:r>
          </w:p>
        </w:tc>
      </w:tr>
      <w:tr w:rsidR="001C52E0" w:rsidRPr="0069613B" w14:paraId="116C4CDB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D915" w14:textId="27546A0D" w:rsidR="001C52E0" w:rsidRPr="0069613B" w:rsidRDefault="001C52E0" w:rsidP="001C52E0">
            <w:r w:rsidRPr="0069613B">
              <w:t>28-29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C7A9" w14:textId="0A2932B5" w:rsidR="001C52E0" w:rsidRPr="0069613B" w:rsidRDefault="001C52E0" w:rsidP="001C52E0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4762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BCA" w14:textId="77777777" w:rsidR="001C52E0" w:rsidRPr="0069613B" w:rsidRDefault="001C52E0" w:rsidP="001C52E0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F9A643" w14:textId="5AE2C1CF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color w:val="000000"/>
                <w:spacing w:val="-2"/>
                <w:lang w:eastAsia="en-US"/>
              </w:rPr>
              <w:t xml:space="preserve">Буква «Я». </w:t>
            </w:r>
            <w:r w:rsidRPr="00AC5EA3">
              <w:rPr>
                <w:lang w:eastAsia="en-US"/>
              </w:rPr>
              <w:t>Знаем русский алфавит.</w:t>
            </w:r>
          </w:p>
        </w:tc>
      </w:tr>
      <w:tr w:rsidR="001C52E0" w:rsidRPr="0069613B" w14:paraId="12AF2ABE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0C45" w14:textId="01CC0003" w:rsidR="001C52E0" w:rsidRPr="0069613B" w:rsidRDefault="001C52E0" w:rsidP="001C52E0">
            <w:r w:rsidRPr="0069613B">
              <w:t>30-31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9AD7" w14:textId="698B0566" w:rsidR="001C52E0" w:rsidRPr="0069613B" w:rsidRDefault="001C52E0" w:rsidP="001C52E0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19E6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66B2" w14:textId="77777777" w:rsidR="001C52E0" w:rsidRPr="0069613B" w:rsidRDefault="001C52E0" w:rsidP="001C52E0"/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1181D9" w14:textId="483216A3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lang w:eastAsia="en-US"/>
              </w:rPr>
              <w:t>Книжка-малышка «Мой алфавит»</w:t>
            </w:r>
          </w:p>
        </w:tc>
      </w:tr>
      <w:tr w:rsidR="001C52E0" w:rsidRPr="0069613B" w14:paraId="2E13D30C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4F5" w14:textId="67EA4A71" w:rsidR="001C52E0" w:rsidRPr="0069613B" w:rsidRDefault="001C52E0" w:rsidP="001C52E0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AC5EA3">
              <w:rPr>
                <w:b/>
                <w:lang w:eastAsia="en-US"/>
              </w:rPr>
              <w:t xml:space="preserve">Раздел 4. «Итоговое занятие «Спасибо, Азбука!» </w:t>
            </w:r>
          </w:p>
        </w:tc>
      </w:tr>
      <w:tr w:rsidR="001C52E0" w:rsidRPr="0069613B" w14:paraId="21794012" w14:textId="77777777" w:rsidTr="001C52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E354" w14:textId="24B716C5" w:rsidR="001C52E0" w:rsidRPr="0069613B" w:rsidRDefault="001C52E0" w:rsidP="001C52E0">
            <w:r w:rsidRPr="0069613B">
              <w:t>32-33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149C" w14:textId="1EF15BC2" w:rsidR="001C52E0" w:rsidRPr="0069613B" w:rsidRDefault="001C52E0" w:rsidP="001C52E0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91B1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1828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BC0B" w14:textId="77777777" w:rsidR="001C52E0" w:rsidRPr="00AC5EA3" w:rsidRDefault="001C52E0" w:rsidP="001C52E0">
            <w:pPr>
              <w:rPr>
                <w:lang w:eastAsia="en-US"/>
              </w:rPr>
            </w:pPr>
            <w:r w:rsidRPr="00AC5EA3">
              <w:rPr>
                <w:lang w:eastAsia="en-US"/>
              </w:rPr>
              <w:t xml:space="preserve">Подведение </w:t>
            </w:r>
            <w:proofErr w:type="spellStart"/>
            <w:r w:rsidRPr="00AC5EA3">
              <w:rPr>
                <w:lang w:eastAsia="en-US"/>
              </w:rPr>
              <w:t>итогов.Диагностика</w:t>
            </w:r>
            <w:proofErr w:type="spellEnd"/>
            <w:r w:rsidRPr="00AC5EA3">
              <w:rPr>
                <w:lang w:eastAsia="en-US"/>
              </w:rPr>
              <w:t>.</w:t>
            </w:r>
          </w:p>
          <w:p w14:paraId="30F77CBE" w14:textId="3BFDF220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AC5EA3">
              <w:rPr>
                <w:lang w:eastAsia="en-US"/>
              </w:rPr>
              <w:t>Праздничное представление</w:t>
            </w:r>
          </w:p>
        </w:tc>
      </w:tr>
    </w:tbl>
    <w:p w14:paraId="67BB8D67" w14:textId="60B691E5" w:rsidR="001C52E0" w:rsidRPr="0069613B" w:rsidRDefault="001C52E0" w:rsidP="001C52E0">
      <w:pPr>
        <w:ind w:firstLine="708"/>
        <w:jc w:val="center"/>
        <w:rPr>
          <w:b/>
          <w:u w:val="single"/>
        </w:rPr>
      </w:pPr>
      <w:r w:rsidRPr="0069613B">
        <w:rPr>
          <w:b/>
          <w:u w:val="single"/>
        </w:rPr>
        <w:t>2 класс</w:t>
      </w:r>
    </w:p>
    <w:p w14:paraId="5707E6F1" w14:textId="77777777" w:rsidR="001C52E0" w:rsidRPr="0069613B" w:rsidRDefault="001C52E0" w:rsidP="001C52E0">
      <w:pPr>
        <w:ind w:firstLine="708"/>
        <w:jc w:val="center"/>
        <w:rPr>
          <w:b/>
        </w:rPr>
      </w:pPr>
    </w:p>
    <w:tbl>
      <w:tblPr>
        <w:tblpPr w:leftFromText="180" w:rightFromText="180" w:bottomFromText="20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47"/>
        <w:gridCol w:w="1134"/>
        <w:gridCol w:w="1276"/>
        <w:gridCol w:w="4848"/>
      </w:tblGrid>
      <w:tr w:rsidR="001C52E0" w:rsidRPr="0069613B" w14:paraId="4D2A17FE" w14:textId="77777777" w:rsidTr="0069613B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77DB" w14:textId="77777777" w:rsidR="001C52E0" w:rsidRPr="00AC5EA3" w:rsidRDefault="001C52E0" w:rsidP="0069613B">
            <w:pPr>
              <w:rPr>
                <w:b/>
              </w:rPr>
            </w:pPr>
            <w:r w:rsidRPr="00AC5EA3">
              <w:rPr>
                <w:b/>
              </w:rPr>
              <w:t>№</w:t>
            </w:r>
          </w:p>
          <w:p w14:paraId="3C04DB3C" w14:textId="77777777" w:rsidR="001C52E0" w:rsidRPr="00AC5EA3" w:rsidRDefault="001C52E0" w:rsidP="0069613B">
            <w:pPr>
              <w:rPr>
                <w:b/>
              </w:rPr>
            </w:pPr>
            <w:r w:rsidRPr="00AC5EA3">
              <w:rPr>
                <w:b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5C00" w14:textId="77777777" w:rsidR="001C52E0" w:rsidRPr="00AC5EA3" w:rsidRDefault="001C52E0" w:rsidP="0069613B">
            <w:pPr>
              <w:rPr>
                <w:b/>
              </w:rPr>
            </w:pPr>
            <w:r w:rsidRPr="00AC5EA3"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1F40" w14:textId="77777777" w:rsidR="001C52E0" w:rsidRPr="00AC5EA3" w:rsidRDefault="001C52E0" w:rsidP="0069613B">
            <w:pPr>
              <w:jc w:val="center"/>
              <w:rPr>
                <w:b/>
              </w:rPr>
            </w:pPr>
            <w:r w:rsidRPr="00AC5EA3">
              <w:rPr>
                <w:b/>
              </w:rPr>
              <w:t>Дата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BD62" w14:textId="77777777" w:rsidR="001C52E0" w:rsidRPr="00AC5EA3" w:rsidRDefault="001C52E0" w:rsidP="0069613B">
            <w:pPr>
              <w:ind w:right="577"/>
              <w:jc w:val="center"/>
              <w:rPr>
                <w:b/>
              </w:rPr>
            </w:pPr>
            <w:r w:rsidRPr="00AC5EA3">
              <w:rPr>
                <w:b/>
              </w:rPr>
              <w:t>Тема урока</w:t>
            </w:r>
          </w:p>
        </w:tc>
      </w:tr>
      <w:tr w:rsidR="001C52E0" w:rsidRPr="0069613B" w14:paraId="0705CEC3" w14:textId="77777777" w:rsidTr="0069613B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385F" w14:textId="77777777" w:rsidR="001C52E0" w:rsidRPr="00AC5EA3" w:rsidRDefault="001C52E0" w:rsidP="0069613B">
            <w:pPr>
              <w:rPr>
                <w:b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131" w14:textId="77777777" w:rsidR="001C52E0" w:rsidRPr="00AC5EA3" w:rsidRDefault="001C52E0" w:rsidP="0069613B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E83C" w14:textId="77777777" w:rsidR="001C52E0" w:rsidRPr="00AC5EA3" w:rsidRDefault="001C52E0" w:rsidP="0069613B">
            <w:pPr>
              <w:rPr>
                <w:b/>
              </w:rPr>
            </w:pPr>
            <w:r w:rsidRPr="00AC5EA3">
              <w:rPr>
                <w:b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FAB3" w14:textId="77777777" w:rsidR="001C52E0" w:rsidRPr="00AC5EA3" w:rsidRDefault="001C52E0" w:rsidP="0069613B">
            <w:pPr>
              <w:rPr>
                <w:b/>
              </w:rPr>
            </w:pPr>
            <w:r w:rsidRPr="00AC5EA3">
              <w:rPr>
                <w:b/>
              </w:rPr>
              <w:t>факт</w:t>
            </w: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61A4" w14:textId="77777777" w:rsidR="001C52E0" w:rsidRPr="00AC5EA3" w:rsidRDefault="001C52E0" w:rsidP="0069613B">
            <w:pPr>
              <w:rPr>
                <w:b/>
                <w:lang w:eastAsia="en-US"/>
              </w:rPr>
            </w:pPr>
          </w:p>
        </w:tc>
      </w:tr>
      <w:tr w:rsidR="001C52E0" w:rsidRPr="0069613B" w14:paraId="3053F6DC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BDD3" w14:textId="45E3EDAE" w:rsidR="001C52E0" w:rsidRPr="00AC5EA3" w:rsidRDefault="001C52E0" w:rsidP="0069613B">
            <w:pPr>
              <w:widowControl w:val="0"/>
              <w:ind w:left="100" w:right="461"/>
              <w:jc w:val="center"/>
              <w:rPr>
                <w:color w:val="000000"/>
                <w:lang w:eastAsia="en-US"/>
              </w:rPr>
            </w:pPr>
            <w:r w:rsidRPr="0069613B">
              <w:rPr>
                <w:b/>
              </w:rPr>
              <w:t>Раздел 1</w:t>
            </w:r>
            <w:r w:rsidR="008517A7" w:rsidRPr="0069613B">
              <w:rPr>
                <w:b/>
              </w:rPr>
              <w:t>.</w:t>
            </w:r>
            <w:r w:rsidRPr="0069613B">
              <w:rPr>
                <w:b/>
              </w:rPr>
              <w:t xml:space="preserve"> Фонетика </w:t>
            </w:r>
          </w:p>
        </w:tc>
      </w:tr>
      <w:tr w:rsidR="001C52E0" w:rsidRPr="0069613B" w14:paraId="7C9795B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21A09" w14:textId="77777777" w:rsidR="001C52E0" w:rsidRPr="00AC5EA3" w:rsidRDefault="001C52E0" w:rsidP="001C52E0">
            <w:r w:rsidRPr="00AC5EA3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8304" w14:textId="77777777" w:rsidR="001C52E0" w:rsidRPr="00AC5EA3" w:rsidRDefault="001C52E0" w:rsidP="001C52E0">
            <w:pPr>
              <w:jc w:val="center"/>
            </w:pPr>
            <w:r w:rsidRPr="00AC5EA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0FB0" w14:textId="77777777" w:rsidR="001C52E0" w:rsidRPr="00AC5EA3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A79B" w14:textId="77777777" w:rsidR="001C52E0" w:rsidRPr="00AC5EA3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C8E4" w14:textId="4600237C" w:rsidR="001C52E0" w:rsidRPr="00AC5EA3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По законам графики, или звуки и буквы</w:t>
            </w:r>
          </w:p>
        </w:tc>
      </w:tr>
      <w:tr w:rsidR="001C52E0" w:rsidRPr="0069613B" w14:paraId="0BED44F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8A8D" w14:textId="04A0D392" w:rsidR="001C52E0" w:rsidRPr="0069613B" w:rsidRDefault="001C52E0" w:rsidP="001C52E0">
            <w:r w:rsidRPr="0069613B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2F93" w14:textId="697C6230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08B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596E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AF00" w14:textId="0E5E2464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По порядку становись!</w:t>
            </w:r>
          </w:p>
        </w:tc>
      </w:tr>
      <w:tr w:rsidR="001C52E0" w:rsidRPr="0069613B" w14:paraId="165643B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2EB2" w14:textId="28E12C3B" w:rsidR="001C52E0" w:rsidRPr="0069613B" w:rsidRDefault="001C52E0" w:rsidP="001C52E0">
            <w:r w:rsidRPr="0069613B"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6AF6" w14:textId="63CFAD4B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226D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9F3E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FD9DF" w14:textId="4CA6C9B9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Буквы в слове переставим -много новых слов составим!</w:t>
            </w:r>
          </w:p>
        </w:tc>
      </w:tr>
      <w:tr w:rsidR="001C52E0" w:rsidRPr="0069613B" w14:paraId="4F98478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1F9D" w14:textId="616AA301" w:rsidR="001C52E0" w:rsidRPr="0069613B" w:rsidRDefault="001C52E0" w:rsidP="001C52E0">
            <w:r w:rsidRPr="0069613B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8B4D" w14:textId="3137F8A1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478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EB9C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AC79" w14:textId="35959D4B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Какие они разные – гласные -согласные</w:t>
            </w:r>
          </w:p>
        </w:tc>
      </w:tr>
      <w:tr w:rsidR="001C52E0" w:rsidRPr="0069613B" w14:paraId="00D4ACB7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CC3" w14:textId="52FC59D1" w:rsidR="001C52E0" w:rsidRPr="0069613B" w:rsidRDefault="001C52E0" w:rsidP="001C52E0">
            <w:r w:rsidRPr="0069613B"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8FC" w14:textId="4B49FEEC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94B6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E9CC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3596" w14:textId="47C00CFA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Удар! Ещё удар!</w:t>
            </w:r>
          </w:p>
        </w:tc>
      </w:tr>
      <w:tr w:rsidR="001C52E0" w:rsidRPr="0069613B" w14:paraId="2F0F9609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1CFA" w14:textId="360E9BD1" w:rsidR="001C52E0" w:rsidRPr="0069613B" w:rsidRDefault="001C52E0" w:rsidP="001C52E0">
            <w:r w:rsidRPr="0069613B"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8307" w14:textId="70C573AE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8612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5B45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5424" w14:textId="2DBEBEA5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Привет, страна Олимпия!</w:t>
            </w:r>
          </w:p>
        </w:tc>
      </w:tr>
      <w:tr w:rsidR="001C52E0" w:rsidRPr="0069613B" w14:paraId="6605A843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897977" w14:textId="5FA5B23E" w:rsidR="001C52E0" w:rsidRPr="0069613B" w:rsidRDefault="001C52E0" w:rsidP="001C52E0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>Раздел 2</w:t>
            </w:r>
            <w:r w:rsidR="008517A7" w:rsidRPr="0069613B">
              <w:rPr>
                <w:b/>
              </w:rPr>
              <w:t>.</w:t>
            </w:r>
            <w:r w:rsidRPr="0069613B">
              <w:rPr>
                <w:b/>
              </w:rPr>
              <w:t xml:space="preserve"> </w:t>
            </w:r>
            <w:proofErr w:type="spellStart"/>
            <w:r w:rsidRPr="0069613B">
              <w:rPr>
                <w:b/>
              </w:rPr>
              <w:t>Морфемика</w:t>
            </w:r>
            <w:proofErr w:type="spellEnd"/>
            <w:r w:rsidRPr="0069613B">
              <w:rPr>
                <w:b/>
              </w:rPr>
              <w:t xml:space="preserve"> </w:t>
            </w:r>
          </w:p>
        </w:tc>
      </w:tr>
      <w:tr w:rsidR="001C52E0" w:rsidRPr="0069613B" w14:paraId="4AC6FA4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7B2" w14:textId="33B54F75" w:rsidR="001C52E0" w:rsidRPr="0069613B" w:rsidRDefault="001C52E0" w:rsidP="001C52E0">
            <w:r w:rsidRPr="0069613B"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D9A4" w14:textId="1CB1B959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111D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69A3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85D3" w14:textId="27440A4F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Морфемы и их роль в словах</w:t>
            </w:r>
          </w:p>
        </w:tc>
      </w:tr>
      <w:tr w:rsidR="001C52E0" w:rsidRPr="0069613B" w14:paraId="42C3B01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3E8C" w14:textId="65F81E20" w:rsidR="001C52E0" w:rsidRPr="0069613B" w:rsidRDefault="001C52E0" w:rsidP="001C52E0">
            <w:r w:rsidRPr="0069613B"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47AB" w14:textId="69204121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78D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DA31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599" w14:textId="784C3AC8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Смотри в корень!</w:t>
            </w:r>
          </w:p>
        </w:tc>
      </w:tr>
      <w:tr w:rsidR="001C52E0" w:rsidRPr="0069613B" w14:paraId="48C75AE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3E3" w14:textId="4DB60C5A" w:rsidR="001C52E0" w:rsidRPr="0069613B" w:rsidRDefault="001C52E0" w:rsidP="001C52E0">
            <w:r w:rsidRPr="0069613B"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1166" w14:textId="156F78DD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72A8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99EF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25E4" w14:textId="1F7812CE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К кому и зачем пристают приставки?</w:t>
            </w:r>
          </w:p>
        </w:tc>
      </w:tr>
      <w:tr w:rsidR="001C52E0" w:rsidRPr="0069613B" w14:paraId="7C28B17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51BF" w14:textId="3B33A417" w:rsidR="001C52E0" w:rsidRPr="0069613B" w:rsidRDefault="001C52E0" w:rsidP="001C52E0">
            <w:r w:rsidRPr="0069613B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D43E" w14:textId="707C8302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2FC8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DCA7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6DA12" w14:textId="5C761DF5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Суффикс - звучит загадочно…</w:t>
            </w:r>
          </w:p>
        </w:tc>
      </w:tr>
      <w:tr w:rsidR="001C52E0" w:rsidRPr="0069613B" w14:paraId="4EC7153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E7D" w14:textId="502D2F43" w:rsidR="001C52E0" w:rsidRPr="0069613B" w:rsidRDefault="001C52E0" w:rsidP="001C52E0">
            <w:r w:rsidRPr="0069613B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C8C0" w14:textId="73BAE3ED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4616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01D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F7C6" w14:textId="3A6837E4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Образование сложных слов, или кое-что о действии сложения.</w:t>
            </w:r>
          </w:p>
        </w:tc>
      </w:tr>
      <w:tr w:rsidR="001C52E0" w:rsidRPr="0069613B" w14:paraId="5BC58B3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0F84" w14:textId="38F08B4E" w:rsidR="001C52E0" w:rsidRPr="0069613B" w:rsidRDefault="001C52E0" w:rsidP="001C52E0">
            <w:r w:rsidRPr="0069613B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0521" w14:textId="63C6F335" w:rsidR="001C52E0" w:rsidRPr="0069613B" w:rsidRDefault="001C52E0" w:rsidP="001C52E0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BC73" w14:textId="77777777" w:rsidR="001C52E0" w:rsidRPr="0069613B" w:rsidRDefault="001C52E0" w:rsidP="001C52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C2F" w14:textId="77777777" w:rsidR="001C52E0" w:rsidRPr="0069613B" w:rsidRDefault="001C52E0" w:rsidP="001C52E0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A10E" w14:textId="4B34F148" w:rsidR="001C52E0" w:rsidRPr="0069613B" w:rsidRDefault="001C52E0" w:rsidP="001C52E0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Покой морфемам только снится</w:t>
            </w:r>
          </w:p>
        </w:tc>
      </w:tr>
      <w:tr w:rsidR="001C52E0" w:rsidRPr="0069613B" w14:paraId="5AC9CC45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6A5EF6" w14:textId="7199C9F4" w:rsidR="001C52E0" w:rsidRPr="0069613B" w:rsidRDefault="008517A7" w:rsidP="008517A7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Раздел 3. Морфология </w:t>
            </w:r>
          </w:p>
        </w:tc>
      </w:tr>
      <w:tr w:rsidR="008517A7" w:rsidRPr="0069613B" w14:paraId="67AE6EE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A41F" w14:textId="3F3BCF22" w:rsidR="008517A7" w:rsidRPr="0069613B" w:rsidRDefault="008517A7" w:rsidP="008517A7">
            <w:r w:rsidRPr="0069613B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E638" w14:textId="324786E7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CB95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F9C8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41A7" w14:textId="1C7519E3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Где живут слова и как они находят место?</w:t>
            </w:r>
          </w:p>
        </w:tc>
      </w:tr>
      <w:tr w:rsidR="008517A7" w:rsidRPr="0069613B" w14:paraId="25768491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763F" w14:textId="5867A4D1" w:rsidR="008517A7" w:rsidRPr="0069613B" w:rsidRDefault="008517A7" w:rsidP="008517A7">
            <w:r w:rsidRPr="0069613B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81F" w14:textId="7D0F2228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A334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E8D9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6FF9" w14:textId="536ECA78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Существительное – значит существует</w:t>
            </w:r>
          </w:p>
        </w:tc>
      </w:tr>
      <w:tr w:rsidR="008517A7" w:rsidRPr="0069613B" w14:paraId="7729D82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BAC5" w14:textId="5569ED14" w:rsidR="008517A7" w:rsidRPr="0069613B" w:rsidRDefault="008517A7" w:rsidP="008517A7">
            <w:r w:rsidRPr="0069613B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06D6" w14:textId="489E5B5B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0F78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2C43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2F7D" w14:textId="77777777" w:rsidR="008517A7" w:rsidRPr="0069613B" w:rsidRDefault="008517A7" w:rsidP="008517A7">
            <w:pPr>
              <w:jc w:val="center"/>
            </w:pPr>
            <w:r w:rsidRPr="0069613B">
              <w:t xml:space="preserve">Живое – неживое. </w:t>
            </w:r>
          </w:p>
          <w:p w14:paraId="160FCCA0" w14:textId="0ADCBCB5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 душою или без?</w:t>
            </w:r>
          </w:p>
        </w:tc>
      </w:tr>
      <w:tr w:rsidR="008517A7" w:rsidRPr="0069613B" w14:paraId="53FC7B3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D37" w14:textId="5FCE1742" w:rsidR="008517A7" w:rsidRPr="0069613B" w:rsidRDefault="008517A7" w:rsidP="008517A7">
            <w:r w:rsidRPr="0069613B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0235" w14:textId="7E239197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932D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313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829" w14:textId="3987A24D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Встреча с именами прилагательными</w:t>
            </w:r>
          </w:p>
        </w:tc>
      </w:tr>
      <w:tr w:rsidR="008517A7" w:rsidRPr="0069613B" w14:paraId="773C2E2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6A61" w14:textId="0D8E1B97" w:rsidR="008517A7" w:rsidRPr="0069613B" w:rsidRDefault="008517A7" w:rsidP="008517A7">
            <w:r w:rsidRPr="0069613B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CAED" w14:textId="236A363F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CF12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D1CF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DE18" w14:textId="2AE9C4FE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Глагол – часть речи или речь?</w:t>
            </w:r>
          </w:p>
        </w:tc>
      </w:tr>
      <w:tr w:rsidR="008517A7" w:rsidRPr="0069613B" w14:paraId="4D44898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B827" w14:textId="6B72E852" w:rsidR="008517A7" w:rsidRPr="0069613B" w:rsidRDefault="008517A7" w:rsidP="008517A7">
            <w:r w:rsidRPr="0069613B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E84" w14:textId="3CAFD34C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E715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0C43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3517" w14:textId="21100C35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Привет, страна Олимпия!</w:t>
            </w:r>
          </w:p>
        </w:tc>
      </w:tr>
      <w:tr w:rsidR="008517A7" w:rsidRPr="0069613B" w14:paraId="1CA40E94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21076A3" w14:textId="46ABD8DA" w:rsidR="008517A7" w:rsidRPr="0069613B" w:rsidRDefault="008517A7" w:rsidP="008517A7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>Раздел 4. Орфография</w:t>
            </w:r>
          </w:p>
        </w:tc>
      </w:tr>
      <w:tr w:rsidR="008517A7" w:rsidRPr="0069613B" w14:paraId="3FE9BC0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2464" w14:textId="72414360" w:rsidR="008517A7" w:rsidRPr="0069613B" w:rsidRDefault="008517A7" w:rsidP="008517A7">
            <w:r w:rsidRPr="0069613B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F350" w14:textId="60C09FD2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F597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7E2B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50911" w14:textId="057129C6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Законы орфографии</w:t>
            </w:r>
          </w:p>
        </w:tc>
      </w:tr>
      <w:tr w:rsidR="008517A7" w:rsidRPr="0069613B" w14:paraId="61A2A319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1462" w14:textId="616CF0D9" w:rsidR="008517A7" w:rsidRPr="0069613B" w:rsidRDefault="008517A7" w:rsidP="008517A7">
            <w:r w:rsidRPr="0069613B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C559" w14:textId="58C01A99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7B1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9B67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B0E9" w14:textId="615C4AB3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Непроизносимые согласные или звуки потерялись.</w:t>
            </w:r>
          </w:p>
        </w:tc>
      </w:tr>
      <w:tr w:rsidR="008517A7" w:rsidRPr="0069613B" w14:paraId="2A34517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8721" w14:textId="33034603" w:rsidR="008517A7" w:rsidRPr="0069613B" w:rsidRDefault="008517A7" w:rsidP="008517A7">
            <w:r w:rsidRPr="0069613B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AE11" w14:textId="5CC93B38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9B0A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FD0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17BC" w14:textId="2CAA9097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Встреча с именами собственными</w:t>
            </w:r>
          </w:p>
        </w:tc>
      </w:tr>
      <w:tr w:rsidR="008517A7" w:rsidRPr="0069613B" w14:paraId="709064F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3744" w14:textId="161221BD" w:rsidR="008517A7" w:rsidRPr="0069613B" w:rsidRDefault="008517A7" w:rsidP="008517A7">
            <w:r w:rsidRPr="0069613B"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9F7" w14:textId="2EF1B2CE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0F8A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D8F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6B48" w14:textId="2679C959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Весёлая путаница частей слова и речи</w:t>
            </w:r>
          </w:p>
        </w:tc>
      </w:tr>
      <w:tr w:rsidR="008517A7" w:rsidRPr="0069613B" w14:paraId="41CDCB6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F2D" w14:textId="6498D158" w:rsidR="008517A7" w:rsidRPr="0069613B" w:rsidRDefault="008517A7" w:rsidP="008517A7">
            <w:r w:rsidRPr="0069613B">
              <w:t>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680A" w14:textId="09654C0D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278B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627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AB06" w14:textId="292E22AA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Дружба звуков или кое-что о парных согласных.</w:t>
            </w:r>
          </w:p>
        </w:tc>
      </w:tr>
      <w:tr w:rsidR="008517A7" w:rsidRPr="0069613B" w14:paraId="22B0560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8190" w14:textId="0FBE83AD" w:rsidR="008517A7" w:rsidRPr="0069613B" w:rsidRDefault="008517A7" w:rsidP="008517A7">
            <w:r w:rsidRPr="0069613B"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4323" w14:textId="0E233F94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56AE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1732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A5AB" w14:textId="69F4AA99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Привет, страна Олимпия!</w:t>
            </w:r>
          </w:p>
        </w:tc>
      </w:tr>
      <w:tr w:rsidR="008517A7" w:rsidRPr="0069613B" w14:paraId="19CC778F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28EB03" w14:textId="06242CD1" w:rsidR="008517A7" w:rsidRPr="0069613B" w:rsidRDefault="008517A7" w:rsidP="008517A7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Раздел 5.  Лексика </w:t>
            </w:r>
          </w:p>
        </w:tc>
      </w:tr>
      <w:tr w:rsidR="008517A7" w:rsidRPr="0069613B" w14:paraId="6C7F9F7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12DC" w14:textId="78B6777C" w:rsidR="008517A7" w:rsidRPr="0069613B" w:rsidRDefault="008517A7" w:rsidP="008517A7">
            <w:r w:rsidRPr="0069613B"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30D4" w14:textId="4D3C433B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039E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8CA1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DA3A" w14:textId="70FF31DA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Словарь или вселенная в алфавитном порядке</w:t>
            </w:r>
          </w:p>
        </w:tc>
      </w:tr>
      <w:tr w:rsidR="008517A7" w:rsidRPr="0069613B" w14:paraId="697BF9B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0818" w14:textId="6A2E0B9E" w:rsidR="008517A7" w:rsidRPr="0069613B" w:rsidRDefault="008517A7" w:rsidP="008517A7">
            <w:r w:rsidRPr="0069613B">
              <w:lastRenderedPageBreak/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8617" w14:textId="1BEC0EF2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067B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CB4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9E12" w14:textId="09286A9D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Поговорим о происхождении или этимология слова</w:t>
            </w:r>
          </w:p>
        </w:tc>
      </w:tr>
      <w:tr w:rsidR="008517A7" w:rsidRPr="0069613B" w14:paraId="439D6E7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A60" w14:textId="7856998A" w:rsidR="008517A7" w:rsidRPr="0069613B" w:rsidRDefault="008517A7" w:rsidP="008517A7">
            <w:r w:rsidRPr="0069613B">
              <w:t>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635D" w14:textId="4A060B97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D35B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3715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DF1E" w14:textId="6E8ECA98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Однозначные и многозначные слова</w:t>
            </w:r>
          </w:p>
        </w:tc>
      </w:tr>
      <w:tr w:rsidR="008517A7" w:rsidRPr="0069613B" w14:paraId="720AE4E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C7D" w14:textId="0750F51A" w:rsidR="008517A7" w:rsidRPr="0069613B" w:rsidRDefault="008517A7" w:rsidP="008517A7">
            <w:r w:rsidRPr="0069613B">
              <w:t>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E422" w14:textId="64F78A1A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555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492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44F3" w14:textId="76FF26F2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Эти милые двойняшки, или в гостях у омонимов</w:t>
            </w:r>
          </w:p>
        </w:tc>
      </w:tr>
      <w:tr w:rsidR="008517A7" w:rsidRPr="0069613B" w14:paraId="3ECE7D9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53EC" w14:textId="33027DE2" w:rsidR="008517A7" w:rsidRPr="0069613B" w:rsidRDefault="008517A7" w:rsidP="008517A7">
            <w:r w:rsidRPr="0069613B">
              <w:t>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6983" w14:textId="0779F704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AC31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B954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0A53" w14:textId="77777777" w:rsidR="008517A7" w:rsidRPr="0069613B" w:rsidRDefault="008517A7" w:rsidP="008517A7">
            <w:pPr>
              <w:jc w:val="center"/>
            </w:pPr>
            <w:r w:rsidRPr="0069613B">
              <w:t xml:space="preserve">Дружба слов. </w:t>
            </w:r>
          </w:p>
          <w:p w14:paraId="6509AA13" w14:textId="7246E818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Встреча с синонимами</w:t>
            </w:r>
          </w:p>
        </w:tc>
      </w:tr>
      <w:tr w:rsidR="008517A7" w:rsidRPr="0069613B" w14:paraId="40F11AA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FFC3" w14:textId="116DE545" w:rsidR="008517A7" w:rsidRPr="0069613B" w:rsidRDefault="008517A7" w:rsidP="008517A7">
            <w:r w:rsidRPr="0069613B"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C9C3" w14:textId="6D0619AF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0339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330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4AE56" w14:textId="2542C7AC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Когда значения спорят или кое-что об антонимах.</w:t>
            </w:r>
          </w:p>
        </w:tc>
      </w:tr>
      <w:tr w:rsidR="008517A7" w:rsidRPr="0069613B" w14:paraId="297DD83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0F61" w14:textId="55FCBE19" w:rsidR="008517A7" w:rsidRPr="0069613B" w:rsidRDefault="008517A7" w:rsidP="008517A7">
            <w:r w:rsidRPr="0069613B"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DCD2" w14:textId="1E14487C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434D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A0BD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3C3E" w14:textId="03E79C7C" w:rsidR="008517A7" w:rsidRPr="0069613B" w:rsidRDefault="008517A7" w:rsidP="008517A7">
            <w:pPr>
              <w:widowControl w:val="0"/>
              <w:ind w:left="100" w:right="461"/>
            </w:pPr>
            <w:r w:rsidRPr="0069613B">
              <w:t>Когда старость бывает в радость, или кое-что об архаизмах</w:t>
            </w:r>
          </w:p>
        </w:tc>
      </w:tr>
      <w:tr w:rsidR="008517A7" w:rsidRPr="0069613B" w14:paraId="7B854C4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5C02" w14:textId="71A50F02" w:rsidR="008517A7" w:rsidRPr="0069613B" w:rsidRDefault="008517A7" w:rsidP="008517A7">
            <w:r w:rsidRPr="0069613B">
              <w:t>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B900" w14:textId="0B2D84E8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3401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DFB5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F853" w14:textId="676AF4E5" w:rsidR="008517A7" w:rsidRPr="0069613B" w:rsidRDefault="008517A7" w:rsidP="008517A7">
            <w:pPr>
              <w:widowControl w:val="0"/>
              <w:ind w:left="100" w:right="461"/>
            </w:pPr>
            <w:r w:rsidRPr="0069613B">
              <w:t>Встреча с фразеологизмами, или постоим за устойчивость</w:t>
            </w:r>
          </w:p>
        </w:tc>
      </w:tr>
      <w:tr w:rsidR="008517A7" w:rsidRPr="0069613B" w14:paraId="6BF4E92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1288" w14:textId="7D381C3A" w:rsidR="008517A7" w:rsidRPr="0069613B" w:rsidRDefault="008517A7" w:rsidP="008517A7">
            <w:r w:rsidRPr="0069613B"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E1A4" w14:textId="6C50732C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42B1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72A5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DE9C" w14:textId="0D41E9B5" w:rsidR="008517A7" w:rsidRPr="0069613B" w:rsidRDefault="008517A7" w:rsidP="008517A7">
            <w:pPr>
              <w:widowControl w:val="0"/>
              <w:ind w:left="100" w:right="461"/>
            </w:pPr>
            <w:r w:rsidRPr="0069613B">
              <w:t>Слово плюс слово – пословица готова…</w:t>
            </w:r>
          </w:p>
        </w:tc>
      </w:tr>
      <w:tr w:rsidR="008517A7" w:rsidRPr="0069613B" w14:paraId="545EBD5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9EB" w14:textId="0F311EA5" w:rsidR="008517A7" w:rsidRPr="0069613B" w:rsidRDefault="008517A7" w:rsidP="008517A7">
            <w:r w:rsidRPr="0069613B">
              <w:t>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1B9A" w14:textId="655F5658" w:rsidR="008517A7" w:rsidRPr="0069613B" w:rsidRDefault="008517A7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DDFB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A367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6942" w14:textId="34AF898A" w:rsidR="008517A7" w:rsidRPr="0069613B" w:rsidRDefault="008517A7" w:rsidP="008517A7">
            <w:pPr>
              <w:widowControl w:val="0"/>
              <w:ind w:left="100" w:right="461"/>
            </w:pPr>
            <w:r w:rsidRPr="0069613B">
              <w:t>Привет, страна Олимпия!</w:t>
            </w:r>
          </w:p>
        </w:tc>
      </w:tr>
    </w:tbl>
    <w:p w14:paraId="0D92BD42" w14:textId="33404A56" w:rsidR="009249CF" w:rsidRPr="0069613B" w:rsidRDefault="009249CF" w:rsidP="009249CF">
      <w:pPr>
        <w:ind w:firstLine="708"/>
        <w:jc w:val="center"/>
        <w:rPr>
          <w:b/>
          <w:u w:val="thick"/>
        </w:rPr>
      </w:pPr>
      <w:r w:rsidRPr="0069613B">
        <w:rPr>
          <w:b/>
          <w:u w:val="thick"/>
        </w:rPr>
        <w:t>3 класс</w:t>
      </w:r>
    </w:p>
    <w:p w14:paraId="0BF0DDE3" w14:textId="77777777" w:rsidR="009249CF" w:rsidRPr="0069613B" w:rsidRDefault="009249CF" w:rsidP="009249CF">
      <w:pPr>
        <w:ind w:firstLine="708"/>
        <w:jc w:val="center"/>
        <w:rPr>
          <w:b/>
          <w:u w:val="thick"/>
        </w:rPr>
      </w:pPr>
    </w:p>
    <w:tbl>
      <w:tblPr>
        <w:tblpPr w:leftFromText="180" w:rightFromText="180" w:bottomFromText="20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47"/>
        <w:gridCol w:w="1134"/>
        <w:gridCol w:w="1276"/>
        <w:gridCol w:w="4848"/>
      </w:tblGrid>
      <w:tr w:rsidR="008517A7" w:rsidRPr="0069613B" w14:paraId="54E56BA2" w14:textId="77777777" w:rsidTr="0069613B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585A" w14:textId="77777777" w:rsidR="008517A7" w:rsidRPr="00AC5EA3" w:rsidRDefault="008517A7" w:rsidP="0069613B">
            <w:pPr>
              <w:rPr>
                <w:b/>
              </w:rPr>
            </w:pPr>
            <w:r w:rsidRPr="00AC5EA3">
              <w:rPr>
                <w:b/>
              </w:rPr>
              <w:t>№</w:t>
            </w:r>
          </w:p>
          <w:p w14:paraId="3C1859ED" w14:textId="77777777" w:rsidR="008517A7" w:rsidRPr="00AC5EA3" w:rsidRDefault="008517A7" w:rsidP="0069613B">
            <w:pPr>
              <w:rPr>
                <w:b/>
              </w:rPr>
            </w:pPr>
            <w:r w:rsidRPr="00AC5EA3">
              <w:rPr>
                <w:b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9BCA" w14:textId="77777777" w:rsidR="008517A7" w:rsidRPr="00AC5EA3" w:rsidRDefault="008517A7" w:rsidP="0069613B">
            <w:pPr>
              <w:rPr>
                <w:b/>
              </w:rPr>
            </w:pPr>
            <w:r w:rsidRPr="00AC5EA3"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3AD2" w14:textId="77777777" w:rsidR="008517A7" w:rsidRPr="00AC5EA3" w:rsidRDefault="008517A7" w:rsidP="0069613B">
            <w:pPr>
              <w:jc w:val="center"/>
              <w:rPr>
                <w:b/>
              </w:rPr>
            </w:pPr>
            <w:r w:rsidRPr="00AC5EA3">
              <w:rPr>
                <w:b/>
              </w:rPr>
              <w:t>Дата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6B19" w14:textId="77777777" w:rsidR="008517A7" w:rsidRPr="00AC5EA3" w:rsidRDefault="008517A7" w:rsidP="0069613B">
            <w:pPr>
              <w:ind w:right="577"/>
              <w:jc w:val="center"/>
              <w:rPr>
                <w:b/>
              </w:rPr>
            </w:pPr>
            <w:r w:rsidRPr="00AC5EA3">
              <w:rPr>
                <w:b/>
              </w:rPr>
              <w:t>Тема урока</w:t>
            </w:r>
          </w:p>
        </w:tc>
      </w:tr>
      <w:tr w:rsidR="008517A7" w:rsidRPr="0069613B" w14:paraId="20CBCFF9" w14:textId="77777777" w:rsidTr="0069613B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FF9F" w14:textId="77777777" w:rsidR="008517A7" w:rsidRPr="00AC5EA3" w:rsidRDefault="008517A7" w:rsidP="0069613B">
            <w:pPr>
              <w:rPr>
                <w:b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1B1A" w14:textId="77777777" w:rsidR="008517A7" w:rsidRPr="00AC5EA3" w:rsidRDefault="008517A7" w:rsidP="0069613B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91F6" w14:textId="77777777" w:rsidR="008517A7" w:rsidRPr="00AC5EA3" w:rsidRDefault="008517A7" w:rsidP="0069613B">
            <w:pPr>
              <w:rPr>
                <w:b/>
              </w:rPr>
            </w:pPr>
            <w:r w:rsidRPr="00AC5EA3">
              <w:rPr>
                <w:b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403E" w14:textId="77777777" w:rsidR="008517A7" w:rsidRPr="00AC5EA3" w:rsidRDefault="008517A7" w:rsidP="0069613B">
            <w:pPr>
              <w:rPr>
                <w:b/>
              </w:rPr>
            </w:pPr>
            <w:r w:rsidRPr="00AC5EA3">
              <w:rPr>
                <w:b/>
              </w:rPr>
              <w:t>факт</w:t>
            </w: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5501" w14:textId="77777777" w:rsidR="008517A7" w:rsidRPr="00AC5EA3" w:rsidRDefault="008517A7" w:rsidP="0069613B">
            <w:pPr>
              <w:rPr>
                <w:b/>
                <w:lang w:eastAsia="en-US"/>
              </w:rPr>
            </w:pPr>
          </w:p>
        </w:tc>
      </w:tr>
      <w:tr w:rsidR="008517A7" w:rsidRPr="0069613B" w14:paraId="11B49FDA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374F" w14:textId="0D4FDE32" w:rsidR="008517A7" w:rsidRPr="00AC5EA3" w:rsidRDefault="008517A7" w:rsidP="0069613B">
            <w:pPr>
              <w:widowControl w:val="0"/>
              <w:ind w:left="100" w:right="461"/>
              <w:jc w:val="center"/>
              <w:rPr>
                <w:color w:val="000000"/>
                <w:lang w:eastAsia="en-US"/>
              </w:rPr>
            </w:pPr>
            <w:r w:rsidRPr="0069613B">
              <w:rPr>
                <w:b/>
              </w:rPr>
              <w:t xml:space="preserve">Части слова. Корень. Орфограммы в корне </w:t>
            </w:r>
          </w:p>
        </w:tc>
      </w:tr>
      <w:tr w:rsidR="008517A7" w:rsidRPr="0069613B" w14:paraId="47E4D0A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32FA" w14:textId="78A72744" w:rsidR="008517A7" w:rsidRPr="00AC5EA3" w:rsidRDefault="007E34FF" w:rsidP="008517A7">
            <w:r w:rsidRPr="0069613B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9749" w14:textId="3F9A5FA7" w:rsidR="008517A7" w:rsidRPr="00AC5EA3" w:rsidRDefault="007E34FF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85AA" w14:textId="77777777" w:rsidR="008517A7" w:rsidRPr="00AC5EA3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2CC" w14:textId="77777777" w:rsidR="008517A7" w:rsidRPr="00AC5EA3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565B" w14:textId="7FF48DA7" w:rsidR="008517A7" w:rsidRPr="00AC5EA3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Части слова. Корень. </w:t>
            </w:r>
          </w:p>
        </w:tc>
      </w:tr>
      <w:tr w:rsidR="008517A7" w:rsidRPr="0069613B" w14:paraId="18A422C1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41D9" w14:textId="234AFF27" w:rsidR="008517A7" w:rsidRPr="0069613B" w:rsidRDefault="007E34FF" w:rsidP="008517A7">
            <w:r w:rsidRPr="0069613B">
              <w:t>2-3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FB98" w14:textId="20545E90" w:rsidR="008517A7" w:rsidRPr="0069613B" w:rsidRDefault="007E34FF" w:rsidP="008517A7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E749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B908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35C2" w14:textId="63EB2FFC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Правописание проверяемых (парных) согласных букв в корне слова</w:t>
            </w:r>
          </w:p>
        </w:tc>
      </w:tr>
      <w:tr w:rsidR="008517A7" w:rsidRPr="0069613B" w14:paraId="25AEB23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BEB" w14:textId="0F2B504A" w:rsidR="008517A7" w:rsidRPr="0069613B" w:rsidRDefault="007E34FF" w:rsidP="008517A7">
            <w:r w:rsidRPr="0069613B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B15" w14:textId="5FBC8C6F" w:rsidR="008517A7" w:rsidRPr="0069613B" w:rsidRDefault="007E34FF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3DC3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01B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837A" w14:textId="509CBB2D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Чередование согласных букв в корне</w:t>
            </w:r>
          </w:p>
        </w:tc>
      </w:tr>
      <w:tr w:rsidR="008517A7" w:rsidRPr="0069613B" w14:paraId="4C05226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81AB" w14:textId="554DB7DD" w:rsidR="008517A7" w:rsidRPr="0069613B" w:rsidRDefault="007E34FF" w:rsidP="008517A7">
            <w:r w:rsidRPr="0069613B">
              <w:t>5-6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4C2C" w14:textId="5F645B29" w:rsidR="008517A7" w:rsidRPr="0069613B" w:rsidRDefault="007E34FF" w:rsidP="008517A7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FFAA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1C4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504" w14:textId="77777777" w:rsidR="008517A7" w:rsidRPr="0069613B" w:rsidRDefault="008517A7" w:rsidP="008517A7">
            <w:pPr>
              <w:jc w:val="both"/>
            </w:pPr>
            <w:r w:rsidRPr="0069613B">
              <w:t>Безударные гласные в корне</w:t>
            </w:r>
          </w:p>
          <w:p w14:paraId="13520136" w14:textId="77777777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8517A7" w:rsidRPr="0069613B" w14:paraId="4BAC10A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58D3" w14:textId="21938316" w:rsidR="008517A7" w:rsidRPr="0069613B" w:rsidRDefault="007E34FF" w:rsidP="008517A7">
            <w:r w:rsidRPr="0069613B"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742A" w14:textId="3E8E4C88" w:rsidR="008517A7" w:rsidRPr="0069613B" w:rsidRDefault="007E34FF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3D1B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2A72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B1DC" w14:textId="77777777" w:rsidR="008517A7" w:rsidRPr="0069613B" w:rsidRDefault="008517A7" w:rsidP="008517A7">
            <w:pPr>
              <w:jc w:val="both"/>
            </w:pPr>
            <w:r w:rsidRPr="0069613B">
              <w:t>Сложные слова их правописание</w:t>
            </w:r>
          </w:p>
          <w:p w14:paraId="6F7737FE" w14:textId="77777777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8517A7" w:rsidRPr="0069613B" w14:paraId="4602688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719C" w14:textId="51DE366A" w:rsidR="008517A7" w:rsidRPr="0069613B" w:rsidRDefault="007E34FF" w:rsidP="008517A7">
            <w:r w:rsidRPr="0069613B">
              <w:t>8-9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2E7C" w14:textId="741AD5BE" w:rsidR="008517A7" w:rsidRPr="0069613B" w:rsidRDefault="007E34FF" w:rsidP="008517A7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2975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423F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2BC" w14:textId="77777777" w:rsidR="008517A7" w:rsidRPr="0069613B" w:rsidRDefault="008517A7" w:rsidP="008517A7">
            <w:pPr>
              <w:jc w:val="both"/>
            </w:pPr>
            <w:r w:rsidRPr="0069613B">
              <w:t>Непроизносимые согласные в корне слова</w:t>
            </w:r>
          </w:p>
          <w:p w14:paraId="6448556F" w14:textId="77777777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8517A7" w:rsidRPr="0069613B" w14:paraId="2B4C95E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1371" w14:textId="583EB4B3" w:rsidR="008517A7" w:rsidRPr="0069613B" w:rsidRDefault="007E34FF" w:rsidP="008517A7">
            <w:r w:rsidRPr="0069613B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8E66" w14:textId="4486E025" w:rsidR="008517A7" w:rsidRPr="0069613B" w:rsidRDefault="007E34FF" w:rsidP="008517A7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A950" w14:textId="77777777" w:rsidR="008517A7" w:rsidRPr="0069613B" w:rsidRDefault="008517A7" w:rsidP="008517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5C4" w14:textId="77777777" w:rsidR="008517A7" w:rsidRPr="0069613B" w:rsidRDefault="008517A7" w:rsidP="008517A7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49A8" w14:textId="77777777" w:rsidR="008517A7" w:rsidRPr="0069613B" w:rsidRDefault="008517A7" w:rsidP="008517A7">
            <w:pPr>
              <w:jc w:val="both"/>
            </w:pPr>
            <w:r w:rsidRPr="0069613B">
              <w:t>Удвоенные согласные буквы в корне слова</w:t>
            </w:r>
          </w:p>
          <w:p w14:paraId="7672C06A" w14:textId="77777777" w:rsidR="008517A7" w:rsidRPr="0069613B" w:rsidRDefault="008517A7" w:rsidP="008517A7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7E34FF" w:rsidRPr="0069613B" w14:paraId="2BF42194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9E5C" w14:textId="7834438F" w:rsidR="007E34FF" w:rsidRPr="0069613B" w:rsidRDefault="007E34FF" w:rsidP="007E34FF">
            <w:pPr>
              <w:jc w:val="center"/>
            </w:pPr>
            <w:r w:rsidRPr="0069613B">
              <w:rPr>
                <w:b/>
              </w:rPr>
              <w:t xml:space="preserve">Части слова. Приставка. Правописание приставок </w:t>
            </w:r>
          </w:p>
        </w:tc>
      </w:tr>
      <w:tr w:rsidR="007E34FF" w:rsidRPr="0069613B" w14:paraId="6F22265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754A" w14:textId="317AD84D" w:rsidR="007E34FF" w:rsidRPr="0069613B" w:rsidRDefault="007E34FF" w:rsidP="007E34FF">
            <w:r w:rsidRPr="0069613B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5B" w14:textId="50C8CFF9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CFBF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BB5C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98F1" w14:textId="77777777" w:rsidR="007E34FF" w:rsidRPr="0069613B" w:rsidRDefault="007E34FF" w:rsidP="007E34FF">
            <w:pPr>
              <w:jc w:val="both"/>
            </w:pPr>
            <w:r w:rsidRPr="0069613B">
              <w:t>Части слова. Приставка</w:t>
            </w:r>
          </w:p>
          <w:p w14:paraId="5E72A49E" w14:textId="77777777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7E34FF" w:rsidRPr="0069613B" w14:paraId="1A3115F1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9E95" w14:textId="420C502F" w:rsidR="007E34FF" w:rsidRPr="0069613B" w:rsidRDefault="007E34FF" w:rsidP="007E34FF">
            <w:r w:rsidRPr="0069613B">
              <w:t>12-13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BBAE" w14:textId="42DF60AB" w:rsidR="007E34FF" w:rsidRPr="0069613B" w:rsidRDefault="007E34FF" w:rsidP="007E34FF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DE4C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EC84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4AD" w14:textId="77777777" w:rsidR="007E34FF" w:rsidRPr="0069613B" w:rsidRDefault="007E34FF" w:rsidP="007E34FF">
            <w:pPr>
              <w:jc w:val="both"/>
            </w:pPr>
            <w:r w:rsidRPr="0069613B">
              <w:t>Безударные гласные буквы в приставках</w:t>
            </w:r>
          </w:p>
          <w:p w14:paraId="573B54CD" w14:textId="77777777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7E34FF" w:rsidRPr="0069613B" w14:paraId="04DF14D7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EC1F" w14:textId="098654F7" w:rsidR="007E34FF" w:rsidRPr="0069613B" w:rsidRDefault="007E34FF" w:rsidP="007E34FF">
            <w:r w:rsidRPr="0069613B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2FEF" w14:textId="0E8C5877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D964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84A8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37E" w14:textId="77777777" w:rsidR="007E34FF" w:rsidRPr="0069613B" w:rsidRDefault="007E34FF" w:rsidP="007E34FF">
            <w:pPr>
              <w:jc w:val="both"/>
            </w:pPr>
            <w:r w:rsidRPr="0069613B">
              <w:t>Удвоенные согласные буквы на стыке приставки и корне</w:t>
            </w:r>
          </w:p>
          <w:p w14:paraId="1912E4C5" w14:textId="77777777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7E34FF" w:rsidRPr="0069613B" w14:paraId="0ECA588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CFA3" w14:textId="7E7BFBBC" w:rsidR="007E34FF" w:rsidRPr="0069613B" w:rsidRDefault="007E34FF" w:rsidP="007E34FF">
            <w:r w:rsidRPr="0069613B">
              <w:t>15-16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68E4" w14:textId="392A86A0" w:rsidR="007E34FF" w:rsidRPr="0069613B" w:rsidRDefault="007E34FF" w:rsidP="007E34FF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A5F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FEFA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F50" w14:textId="42147006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Разделительные </w:t>
            </w:r>
            <w:r w:rsidRPr="0069613B">
              <w:rPr>
                <w:b/>
              </w:rPr>
              <w:t xml:space="preserve">ъ </w:t>
            </w:r>
            <w:r w:rsidRPr="0069613B">
              <w:t xml:space="preserve">и </w:t>
            </w:r>
            <w:r w:rsidRPr="0069613B">
              <w:rPr>
                <w:b/>
              </w:rPr>
              <w:t>ь</w:t>
            </w:r>
          </w:p>
        </w:tc>
      </w:tr>
      <w:tr w:rsidR="007E34FF" w:rsidRPr="0069613B" w14:paraId="59BA97C3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0506" w14:textId="4A891CA5" w:rsidR="007E34FF" w:rsidRPr="0069613B" w:rsidRDefault="007E34FF" w:rsidP="007E34FF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Части слова. Суффикс. Окончание и основа </w:t>
            </w:r>
          </w:p>
        </w:tc>
      </w:tr>
      <w:tr w:rsidR="007E34FF" w:rsidRPr="0069613B" w14:paraId="5E718CE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E44" w14:textId="248E044C" w:rsidR="007E34FF" w:rsidRPr="0069613B" w:rsidRDefault="007E34FF" w:rsidP="007E34FF">
            <w:r w:rsidRPr="0069613B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C620" w14:textId="77479246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A826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6A35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38B4" w14:textId="77777777" w:rsidR="007E34FF" w:rsidRPr="0069613B" w:rsidRDefault="007E34FF" w:rsidP="007E34FF">
            <w:pPr>
              <w:jc w:val="both"/>
            </w:pPr>
            <w:r w:rsidRPr="0069613B">
              <w:t xml:space="preserve">Части слова. Окончание и основа </w:t>
            </w:r>
          </w:p>
          <w:p w14:paraId="093F5A22" w14:textId="77777777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7E34FF" w:rsidRPr="0069613B" w14:paraId="10791DB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459" w14:textId="79ECBF6B" w:rsidR="007E34FF" w:rsidRPr="0069613B" w:rsidRDefault="007E34FF" w:rsidP="007E34FF">
            <w:r w:rsidRPr="0069613B">
              <w:t>18-19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8382" w14:textId="0FC39041" w:rsidR="007E34FF" w:rsidRPr="0069613B" w:rsidRDefault="007E34FF" w:rsidP="007E34FF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B60A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9717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39EB" w14:textId="77777777" w:rsidR="007E34FF" w:rsidRPr="0069613B" w:rsidRDefault="007E34FF" w:rsidP="007E34FF">
            <w:pPr>
              <w:jc w:val="both"/>
            </w:pPr>
            <w:r w:rsidRPr="0069613B">
              <w:t>Суффикс. Разбор слов по составу</w:t>
            </w:r>
          </w:p>
          <w:p w14:paraId="6ADF3820" w14:textId="77777777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1491D" w:rsidRPr="0069613B" w14:paraId="59697448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159" w14:textId="6D5C8A48" w:rsidR="00A1491D" w:rsidRPr="0069613B" w:rsidRDefault="00A1491D" w:rsidP="00A1491D">
            <w:pPr>
              <w:jc w:val="center"/>
              <w:rPr>
                <w:b/>
              </w:rPr>
            </w:pPr>
            <w:r w:rsidRPr="0069613B">
              <w:rPr>
                <w:b/>
              </w:rPr>
              <w:t>Части речи. Имя существительное</w:t>
            </w:r>
          </w:p>
        </w:tc>
      </w:tr>
      <w:tr w:rsidR="007E34FF" w:rsidRPr="0069613B" w14:paraId="030537F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8F71" w14:textId="4755B7FB" w:rsidR="007E34FF" w:rsidRPr="0069613B" w:rsidRDefault="007E34FF" w:rsidP="007E34FF">
            <w:r w:rsidRPr="0069613B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CFD2" w14:textId="5C81B4CD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891A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DCE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5CFD" w14:textId="6D21AEC1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Имя существительное как часть речи: одушевлённые и неодушевлённые </w:t>
            </w:r>
            <w:r w:rsidRPr="0069613B">
              <w:lastRenderedPageBreak/>
              <w:t>существительные</w:t>
            </w:r>
          </w:p>
        </w:tc>
      </w:tr>
      <w:tr w:rsidR="007E34FF" w:rsidRPr="0069613B" w14:paraId="63DEA9F1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B90B" w14:textId="4AF39EB1" w:rsidR="007E34FF" w:rsidRPr="0069613B" w:rsidRDefault="007E34FF" w:rsidP="007E34FF">
            <w:r w:rsidRPr="0069613B">
              <w:lastRenderedPageBreak/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5F6" w14:textId="7701F63C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657A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BB42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A6D3" w14:textId="403A1FC5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Имя существительное как часть речи: род имён существительных</w:t>
            </w:r>
          </w:p>
        </w:tc>
      </w:tr>
      <w:tr w:rsidR="007E34FF" w:rsidRPr="0069613B" w14:paraId="3145A35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68D3" w14:textId="6739C880" w:rsidR="007E34FF" w:rsidRPr="0069613B" w:rsidRDefault="007E34FF" w:rsidP="007E34FF">
            <w:r w:rsidRPr="0069613B"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3D33" w14:textId="21504CDE" w:rsidR="007E34FF" w:rsidRPr="0069613B" w:rsidRDefault="007E34FF" w:rsidP="007E34F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923" w14:textId="77777777" w:rsidR="007E34FF" w:rsidRPr="0069613B" w:rsidRDefault="007E34FF" w:rsidP="007E34F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029D" w14:textId="77777777" w:rsidR="007E34FF" w:rsidRPr="0069613B" w:rsidRDefault="007E34FF" w:rsidP="007E34F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523" w14:textId="10E19393" w:rsidR="007E34FF" w:rsidRPr="0069613B" w:rsidRDefault="007E34FF" w:rsidP="007E34F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Имя существительное как часть речи: число имён существительных, словообразование имён существительных</w:t>
            </w:r>
          </w:p>
        </w:tc>
      </w:tr>
      <w:tr w:rsidR="007E34FF" w:rsidRPr="0069613B" w14:paraId="0A440CEF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0837" w14:textId="43DD03C0" w:rsidR="007E34FF" w:rsidRPr="0069613B" w:rsidRDefault="007E34FF" w:rsidP="007E34FF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Части речи. Местоимение </w:t>
            </w:r>
          </w:p>
        </w:tc>
      </w:tr>
      <w:tr w:rsidR="00AC08D6" w:rsidRPr="0069613B" w14:paraId="4E076C6E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20F2" w14:textId="4173F138" w:rsidR="00AC08D6" w:rsidRPr="0069613B" w:rsidRDefault="00AC08D6" w:rsidP="00AC08D6">
            <w:r w:rsidRPr="0069613B">
              <w:t>23-25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B0CA" w14:textId="16999EA9" w:rsidR="00AC08D6" w:rsidRPr="0069613B" w:rsidRDefault="00AC08D6" w:rsidP="00AC08D6">
            <w:pPr>
              <w:jc w:val="center"/>
            </w:pPr>
            <w:r w:rsidRPr="0069613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D2A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754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83C0" w14:textId="77777777" w:rsidR="00AC08D6" w:rsidRPr="0069613B" w:rsidRDefault="00AC08D6" w:rsidP="00AC08D6">
            <w:pPr>
              <w:jc w:val="both"/>
            </w:pPr>
            <w:r w:rsidRPr="0069613B">
              <w:t>Местоимение как часть речи</w:t>
            </w:r>
          </w:p>
          <w:p w14:paraId="08F5854C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9249CF" w:rsidRPr="0069613B" w14:paraId="2267B69B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F397" w14:textId="2DC9DDC2" w:rsidR="009249CF" w:rsidRPr="0069613B" w:rsidRDefault="009249CF" w:rsidP="009249CF">
            <w:pPr>
              <w:jc w:val="center"/>
            </w:pPr>
            <w:r w:rsidRPr="0069613B">
              <w:rPr>
                <w:b/>
              </w:rPr>
              <w:t>Части речи. Имя прилагательное</w:t>
            </w:r>
          </w:p>
        </w:tc>
      </w:tr>
      <w:tr w:rsidR="00AC08D6" w:rsidRPr="0069613B" w14:paraId="51E4AC5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21AE" w14:textId="6331500C" w:rsidR="00AC08D6" w:rsidRPr="0069613B" w:rsidRDefault="00AC08D6" w:rsidP="00AC08D6">
            <w:r w:rsidRPr="0069613B"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E34" w14:textId="1E6876C3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039A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2EAC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3085" w14:textId="77777777" w:rsidR="00AC08D6" w:rsidRPr="0069613B" w:rsidRDefault="00AC08D6" w:rsidP="00AC08D6">
            <w:pPr>
              <w:jc w:val="both"/>
            </w:pPr>
            <w:r w:rsidRPr="0069613B">
              <w:t>Имя прилагательное как часть речи</w:t>
            </w:r>
          </w:p>
          <w:p w14:paraId="5E893C8C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46448BD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0BDD" w14:textId="1ABABBB0" w:rsidR="00AC08D6" w:rsidRPr="0069613B" w:rsidRDefault="00AC08D6" w:rsidP="00AC08D6">
            <w:r w:rsidRPr="0069613B">
              <w:t>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2908" w14:textId="28A0E79D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C23D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900D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B00" w14:textId="77777777" w:rsidR="00AC08D6" w:rsidRPr="0069613B" w:rsidRDefault="00AC08D6" w:rsidP="00AC08D6">
            <w:pPr>
              <w:jc w:val="both"/>
            </w:pPr>
            <w:r w:rsidRPr="0069613B">
              <w:t>Имя прилагательное как часть речи. Род и число имён прилагательных</w:t>
            </w:r>
          </w:p>
          <w:p w14:paraId="4D9E2028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5299AA9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2AB" w14:textId="23116B14" w:rsidR="00AC08D6" w:rsidRPr="0069613B" w:rsidRDefault="00AC08D6" w:rsidP="00AC08D6">
            <w:r w:rsidRPr="0069613B">
              <w:t>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41CA" w14:textId="3FE24488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E104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1FF5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6349" w14:textId="77777777" w:rsidR="00AC08D6" w:rsidRPr="0069613B" w:rsidRDefault="00AC08D6" w:rsidP="00AC08D6">
            <w:pPr>
              <w:jc w:val="both"/>
            </w:pPr>
            <w:r w:rsidRPr="0069613B">
              <w:t xml:space="preserve">Правописание безударных </w:t>
            </w:r>
            <w:proofErr w:type="gramStart"/>
            <w:r w:rsidRPr="0069613B">
              <w:t>окончаний  имён</w:t>
            </w:r>
            <w:proofErr w:type="gramEnd"/>
            <w:r w:rsidRPr="0069613B">
              <w:t xml:space="preserve"> прилагательных. Разбор прилагательных по составу</w:t>
            </w:r>
          </w:p>
          <w:p w14:paraId="3823DB1D" w14:textId="13994EE6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745ADCB1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6FCD" w14:textId="25F6E5A7" w:rsidR="00AC08D6" w:rsidRPr="0069613B" w:rsidRDefault="00AC08D6" w:rsidP="00AC08D6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Часть речи. Глагол </w:t>
            </w:r>
          </w:p>
        </w:tc>
      </w:tr>
      <w:tr w:rsidR="00AC08D6" w:rsidRPr="0069613B" w14:paraId="4C33037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F980" w14:textId="2093E6F4" w:rsidR="00AC08D6" w:rsidRPr="0069613B" w:rsidRDefault="00AC08D6" w:rsidP="00AC08D6">
            <w:r w:rsidRPr="0069613B">
              <w:t>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5B2C" w14:textId="666BEEB8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F3F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930A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E54F" w14:textId="77777777" w:rsidR="00AC08D6" w:rsidRPr="0069613B" w:rsidRDefault="00AC08D6" w:rsidP="00AC08D6">
            <w:pPr>
              <w:jc w:val="both"/>
            </w:pPr>
            <w:r w:rsidRPr="0069613B">
              <w:t>Глагол как часть речи</w:t>
            </w:r>
          </w:p>
          <w:p w14:paraId="0213C9D8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762EA4A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75AB" w14:textId="2CEB0454" w:rsidR="00AC08D6" w:rsidRPr="0069613B" w:rsidRDefault="00AC08D6" w:rsidP="00AC08D6">
            <w:r w:rsidRPr="0069613B"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C93" w14:textId="55B1F676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99DF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CB04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B509" w14:textId="77777777" w:rsidR="00AC08D6" w:rsidRPr="0069613B" w:rsidRDefault="00AC08D6" w:rsidP="00AC08D6">
            <w:pPr>
              <w:jc w:val="both"/>
            </w:pPr>
            <w:r w:rsidRPr="0069613B">
              <w:t>Глагол как часть речи: время глагола, неопределённая форма глагола</w:t>
            </w:r>
          </w:p>
          <w:p w14:paraId="61362B79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21CA532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3E4" w14:textId="79A3A90F" w:rsidR="00AC08D6" w:rsidRPr="0069613B" w:rsidRDefault="00AC08D6" w:rsidP="00AC08D6">
            <w:r w:rsidRPr="0069613B"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844" w14:textId="2749031B" w:rsidR="00AC08D6" w:rsidRPr="0069613B" w:rsidRDefault="00AC08D6" w:rsidP="00AC08D6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1982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425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9A0" w14:textId="77777777" w:rsidR="00AC08D6" w:rsidRPr="0069613B" w:rsidRDefault="00AC08D6" w:rsidP="00AC08D6">
            <w:pPr>
              <w:jc w:val="both"/>
            </w:pPr>
            <w:r w:rsidRPr="0069613B">
              <w:t>Правописание частицы НЕ с глаголами. Неопределённая форма глагола</w:t>
            </w:r>
          </w:p>
          <w:p w14:paraId="6BAB32D7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15DF0312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DDE8" w14:textId="5CA4DD82" w:rsidR="00AC08D6" w:rsidRPr="0069613B" w:rsidRDefault="00AC08D6" w:rsidP="00AC08D6">
            <w:pPr>
              <w:widowControl w:val="0"/>
              <w:ind w:left="100" w:right="461"/>
              <w:jc w:val="center"/>
              <w:rPr>
                <w:lang w:eastAsia="en-US"/>
              </w:rPr>
            </w:pPr>
            <w:r w:rsidRPr="0069613B">
              <w:rPr>
                <w:b/>
              </w:rPr>
              <w:t xml:space="preserve">Предложение. Виды предложений </w:t>
            </w:r>
          </w:p>
        </w:tc>
      </w:tr>
      <w:tr w:rsidR="00AC08D6" w:rsidRPr="0069613B" w14:paraId="691A53F9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0894" w14:textId="6F370D0E" w:rsidR="00AC08D6" w:rsidRPr="0069613B" w:rsidRDefault="00AC08D6" w:rsidP="00AC08D6">
            <w:r w:rsidRPr="0069613B">
              <w:t>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D3BC" w14:textId="32BE521E" w:rsidR="00AC08D6" w:rsidRPr="004C662B" w:rsidRDefault="004C662B" w:rsidP="00AC08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8F17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3D3E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8F38" w14:textId="77777777" w:rsidR="00AC08D6" w:rsidRPr="0069613B" w:rsidRDefault="00AC08D6" w:rsidP="00AC08D6">
            <w:pPr>
              <w:jc w:val="both"/>
            </w:pPr>
            <w:r w:rsidRPr="0069613B">
              <w:t>Предложения: виды предложений. Главные и второстепенные члены предложений</w:t>
            </w:r>
          </w:p>
          <w:p w14:paraId="5A437632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52E5ED3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66F9" w14:textId="5430D441" w:rsidR="00AC08D6" w:rsidRPr="0069613B" w:rsidRDefault="00AC08D6" w:rsidP="00AC08D6">
            <w:r w:rsidRPr="0069613B"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33F3" w14:textId="4A612955" w:rsidR="00AC08D6" w:rsidRPr="004C662B" w:rsidRDefault="004C662B" w:rsidP="00AC08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4C7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DEE3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0F04" w14:textId="77777777" w:rsidR="00AC08D6" w:rsidRPr="0069613B" w:rsidRDefault="00AC08D6" w:rsidP="00AC08D6">
            <w:pPr>
              <w:jc w:val="both"/>
            </w:pPr>
            <w:r w:rsidRPr="0069613B">
              <w:t xml:space="preserve">Виды предложений: простые и сложные предложения. Главные и второстепенные члены предложения </w:t>
            </w:r>
          </w:p>
          <w:p w14:paraId="382A8966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  <w:tr w:rsidR="00AC08D6" w:rsidRPr="0069613B" w14:paraId="001F153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7E7E" w14:textId="0FF22263" w:rsidR="00AC08D6" w:rsidRPr="0069613B" w:rsidRDefault="009249CF" w:rsidP="00AC08D6">
            <w:r w:rsidRPr="0069613B">
              <w:t>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6D9B" w14:textId="0C7B72F4" w:rsidR="00AC08D6" w:rsidRPr="004C662B" w:rsidRDefault="004C662B" w:rsidP="00AC08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B83D" w14:textId="77777777" w:rsidR="00AC08D6" w:rsidRPr="0069613B" w:rsidRDefault="00AC08D6" w:rsidP="00AC08D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C96A" w14:textId="77777777" w:rsidR="00AC08D6" w:rsidRPr="0069613B" w:rsidRDefault="00AC08D6" w:rsidP="00AC08D6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E4B8" w14:textId="77777777" w:rsidR="00AC08D6" w:rsidRPr="0069613B" w:rsidRDefault="00AC08D6" w:rsidP="00AC08D6">
            <w:pPr>
              <w:jc w:val="both"/>
            </w:pPr>
            <w:r w:rsidRPr="0069613B">
              <w:t>Итоговое занятие</w:t>
            </w:r>
          </w:p>
          <w:p w14:paraId="06DDA567" w14:textId="77777777" w:rsidR="00AC08D6" w:rsidRPr="0069613B" w:rsidRDefault="00AC08D6" w:rsidP="00AC08D6">
            <w:pPr>
              <w:widowControl w:val="0"/>
              <w:ind w:left="100" w:right="461"/>
              <w:rPr>
                <w:lang w:eastAsia="en-US"/>
              </w:rPr>
            </w:pPr>
          </w:p>
        </w:tc>
      </w:tr>
    </w:tbl>
    <w:p w14:paraId="181C7F8F" w14:textId="454B1D50" w:rsidR="0022210B" w:rsidRPr="0069613B" w:rsidRDefault="009249CF" w:rsidP="009249CF">
      <w:pPr>
        <w:ind w:firstLine="708"/>
        <w:jc w:val="center"/>
        <w:rPr>
          <w:b/>
          <w:u w:val="thick"/>
        </w:rPr>
      </w:pPr>
      <w:r w:rsidRPr="0069613B">
        <w:rPr>
          <w:b/>
          <w:u w:val="thick"/>
        </w:rPr>
        <w:t>4 класс</w:t>
      </w:r>
    </w:p>
    <w:p w14:paraId="7736AC46" w14:textId="77777777" w:rsidR="009249CF" w:rsidRPr="0069613B" w:rsidRDefault="009249CF" w:rsidP="00E827A1">
      <w:pPr>
        <w:ind w:firstLine="708"/>
      </w:pPr>
    </w:p>
    <w:tbl>
      <w:tblPr>
        <w:tblpPr w:leftFromText="180" w:rightFromText="180" w:bottomFromText="20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47"/>
        <w:gridCol w:w="1134"/>
        <w:gridCol w:w="1276"/>
        <w:gridCol w:w="4848"/>
      </w:tblGrid>
      <w:tr w:rsidR="009249CF" w:rsidRPr="0069613B" w14:paraId="104A0E9E" w14:textId="77777777" w:rsidTr="0069613B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80F6" w14:textId="77777777" w:rsidR="009249CF" w:rsidRPr="00AC5EA3" w:rsidRDefault="009249CF" w:rsidP="0069613B">
            <w:pPr>
              <w:rPr>
                <w:b/>
              </w:rPr>
            </w:pPr>
            <w:r w:rsidRPr="00AC5EA3">
              <w:rPr>
                <w:b/>
              </w:rPr>
              <w:t>№</w:t>
            </w:r>
          </w:p>
          <w:p w14:paraId="36F46391" w14:textId="77777777" w:rsidR="009249CF" w:rsidRPr="00AC5EA3" w:rsidRDefault="009249CF" w:rsidP="0069613B">
            <w:pPr>
              <w:rPr>
                <w:b/>
              </w:rPr>
            </w:pPr>
            <w:r w:rsidRPr="00AC5EA3">
              <w:rPr>
                <w:b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7170" w14:textId="77777777" w:rsidR="009249CF" w:rsidRPr="00AC5EA3" w:rsidRDefault="009249CF" w:rsidP="0069613B">
            <w:pPr>
              <w:rPr>
                <w:b/>
              </w:rPr>
            </w:pPr>
            <w:r w:rsidRPr="00AC5EA3"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C5A2" w14:textId="77777777" w:rsidR="009249CF" w:rsidRPr="00AC5EA3" w:rsidRDefault="009249CF" w:rsidP="0069613B">
            <w:pPr>
              <w:jc w:val="center"/>
              <w:rPr>
                <w:b/>
              </w:rPr>
            </w:pPr>
            <w:r w:rsidRPr="00AC5EA3">
              <w:rPr>
                <w:b/>
              </w:rPr>
              <w:t>Дата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9990" w14:textId="77777777" w:rsidR="009249CF" w:rsidRPr="00AC5EA3" w:rsidRDefault="009249CF" w:rsidP="0069613B">
            <w:pPr>
              <w:ind w:right="577"/>
              <w:jc w:val="center"/>
              <w:rPr>
                <w:b/>
              </w:rPr>
            </w:pPr>
            <w:r w:rsidRPr="00AC5EA3">
              <w:rPr>
                <w:b/>
              </w:rPr>
              <w:t>Тема урока</w:t>
            </w:r>
          </w:p>
        </w:tc>
      </w:tr>
      <w:tr w:rsidR="009249CF" w:rsidRPr="0069613B" w14:paraId="2C46DEB0" w14:textId="77777777" w:rsidTr="0069613B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8D0F" w14:textId="77777777" w:rsidR="009249CF" w:rsidRPr="00AC5EA3" w:rsidRDefault="009249CF" w:rsidP="0069613B">
            <w:pPr>
              <w:rPr>
                <w:b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1AC4" w14:textId="77777777" w:rsidR="009249CF" w:rsidRPr="00AC5EA3" w:rsidRDefault="009249CF" w:rsidP="0069613B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B262" w14:textId="77777777" w:rsidR="009249CF" w:rsidRPr="00AC5EA3" w:rsidRDefault="009249CF" w:rsidP="0069613B">
            <w:pPr>
              <w:rPr>
                <w:b/>
              </w:rPr>
            </w:pPr>
            <w:r w:rsidRPr="00AC5EA3">
              <w:rPr>
                <w:b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49FE" w14:textId="77777777" w:rsidR="009249CF" w:rsidRPr="00AC5EA3" w:rsidRDefault="009249CF" w:rsidP="0069613B">
            <w:pPr>
              <w:rPr>
                <w:b/>
              </w:rPr>
            </w:pPr>
            <w:r w:rsidRPr="00AC5EA3">
              <w:rPr>
                <w:b/>
              </w:rPr>
              <w:t>факт</w:t>
            </w: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80CC" w14:textId="77777777" w:rsidR="009249CF" w:rsidRPr="00AC5EA3" w:rsidRDefault="009249CF" w:rsidP="0069613B">
            <w:pPr>
              <w:rPr>
                <w:b/>
                <w:lang w:eastAsia="en-US"/>
              </w:rPr>
            </w:pPr>
          </w:p>
        </w:tc>
      </w:tr>
      <w:tr w:rsidR="009249CF" w:rsidRPr="0069613B" w14:paraId="793443DD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29B0" w14:textId="60BBE0DE" w:rsidR="009249CF" w:rsidRPr="0069613B" w:rsidRDefault="009249CF" w:rsidP="009249CF">
            <w:pPr>
              <w:jc w:val="center"/>
              <w:rPr>
                <w:b/>
                <w:lang w:eastAsia="en-US"/>
              </w:rPr>
            </w:pPr>
            <w:r w:rsidRPr="0069613B">
              <w:rPr>
                <w:b/>
                <w:lang w:eastAsia="en-US"/>
              </w:rPr>
              <w:t xml:space="preserve">Речевая </w:t>
            </w:r>
            <w:proofErr w:type="spellStart"/>
            <w:r w:rsidRPr="0069613B">
              <w:rPr>
                <w:b/>
                <w:lang w:eastAsia="en-US"/>
              </w:rPr>
              <w:t>культура.Общение</w:t>
            </w:r>
            <w:proofErr w:type="spellEnd"/>
          </w:p>
        </w:tc>
      </w:tr>
      <w:tr w:rsidR="009249CF" w:rsidRPr="0069613B" w14:paraId="0053FF06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D1D7" w14:textId="61188606" w:rsidR="009249CF" w:rsidRPr="00AC5EA3" w:rsidRDefault="009249CF" w:rsidP="0069613B">
            <w:pPr>
              <w:widowControl w:val="0"/>
              <w:ind w:left="100" w:right="461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9249CF" w:rsidRPr="0069613B" w14:paraId="217FBEB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3B75" w14:textId="77777777" w:rsidR="009249CF" w:rsidRPr="00AC5EA3" w:rsidRDefault="009249CF" w:rsidP="009249CF">
            <w:r w:rsidRPr="0069613B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CCC5" w14:textId="77777777" w:rsidR="009249CF" w:rsidRPr="00AC5EA3" w:rsidRDefault="009249CF" w:rsidP="009249CF">
            <w:pPr>
              <w:jc w:val="center"/>
            </w:pPr>
            <w:r w:rsidRPr="0069613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A4EA" w14:textId="77777777" w:rsidR="009249CF" w:rsidRPr="00AC5EA3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8EE2" w14:textId="77777777" w:rsidR="009249CF" w:rsidRPr="00AC5EA3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40E8" w14:textId="3AC85ACE" w:rsidR="009249CF" w:rsidRPr="00AC5EA3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«В мире безмолвных и неведомых звуков»</w:t>
            </w:r>
          </w:p>
        </w:tc>
      </w:tr>
      <w:tr w:rsidR="009249CF" w:rsidRPr="0069613B" w14:paraId="57DAE3D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C9DA" w14:textId="02E58CC7" w:rsidR="009249CF" w:rsidRPr="0069613B" w:rsidRDefault="0069613B" w:rsidP="009249CF">
            <w:r w:rsidRPr="0069613B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84B7" w14:textId="76F5C2A5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620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4B3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B762" w14:textId="33506402" w:rsidR="009249CF" w:rsidRPr="0069613B" w:rsidRDefault="009249CF" w:rsidP="009249CF">
            <w:pPr>
              <w:widowControl w:val="0"/>
              <w:ind w:right="461"/>
              <w:rPr>
                <w:lang w:eastAsia="en-US"/>
              </w:rPr>
            </w:pPr>
            <w:r w:rsidRPr="0069613B">
              <w:t>Игра – занятие «Волшебные слова»</w:t>
            </w:r>
          </w:p>
        </w:tc>
      </w:tr>
      <w:tr w:rsidR="009249CF" w:rsidRPr="0069613B" w14:paraId="24D78A04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0D70" w14:textId="3B567028" w:rsidR="009249CF" w:rsidRPr="0069613B" w:rsidRDefault="0069613B" w:rsidP="009249CF">
            <w:r w:rsidRPr="0069613B"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620B" w14:textId="4D392322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3077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115C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EE0" w14:textId="2E196C08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Фразеологические обороты.</w:t>
            </w:r>
          </w:p>
        </w:tc>
      </w:tr>
      <w:tr w:rsidR="009249CF" w:rsidRPr="0069613B" w14:paraId="6FE8284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174B" w14:textId="7E197B68" w:rsidR="009249CF" w:rsidRPr="0069613B" w:rsidRDefault="0069613B" w:rsidP="009249CF">
            <w:r w:rsidRPr="0069613B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575" w14:textId="2405BE79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E1D9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FB3A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BF27" w14:textId="20523770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«В глубь веков на Машине времени»</w:t>
            </w:r>
          </w:p>
        </w:tc>
      </w:tr>
      <w:tr w:rsidR="009249CF" w:rsidRPr="0069613B" w14:paraId="3C54962D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C06F" w14:textId="32A04390" w:rsidR="009249CF" w:rsidRPr="0069613B" w:rsidRDefault="0069613B" w:rsidP="009249CF">
            <w:r w:rsidRPr="0069613B"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C88" w14:textId="0B68E9BF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B110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7CC4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4FC1" w14:textId="0D2596F0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«К словам – родственникам»</w:t>
            </w:r>
          </w:p>
        </w:tc>
      </w:tr>
      <w:tr w:rsidR="009249CF" w:rsidRPr="0069613B" w14:paraId="0E1FEC7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3821" w14:textId="494CABAD" w:rsidR="009249CF" w:rsidRPr="0069613B" w:rsidRDefault="0069613B" w:rsidP="009249CF">
            <w:r w:rsidRPr="0069613B"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3F2D" w14:textId="52DC0A4B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7E7C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C6B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8C0" w14:textId="761C2118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«К словам – родственникам»</w:t>
            </w:r>
          </w:p>
        </w:tc>
      </w:tr>
      <w:tr w:rsidR="009249CF" w:rsidRPr="0069613B" w14:paraId="21B5936B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AA5D" w14:textId="631DEC80" w:rsidR="009249CF" w:rsidRPr="0069613B" w:rsidRDefault="009249CF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lastRenderedPageBreak/>
              <w:t>Предложение. Текст</w:t>
            </w:r>
          </w:p>
        </w:tc>
      </w:tr>
      <w:tr w:rsidR="009249CF" w:rsidRPr="0069613B" w14:paraId="3852A0C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9643" w14:textId="1D62E6D0" w:rsidR="009249CF" w:rsidRPr="0069613B" w:rsidRDefault="0069613B" w:rsidP="009249CF">
            <w:r w:rsidRPr="0069613B"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3944" w14:textId="5E83CB24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6FE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C0B1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7CA" w14:textId="302E807E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«Сказание о Сказуемом. Пора определяться. Требуется Дополнение»</w:t>
            </w:r>
          </w:p>
        </w:tc>
      </w:tr>
      <w:tr w:rsidR="009249CF" w:rsidRPr="0069613B" w14:paraId="308449D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8C5D" w14:textId="763D80AB" w:rsidR="009249CF" w:rsidRPr="0069613B" w:rsidRDefault="0069613B" w:rsidP="009249CF">
            <w:r w:rsidRPr="0069613B"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7C3" w14:textId="01151380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5D80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D10B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5443" w14:textId="03043579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«Все ли однородные одного рода»</w:t>
            </w:r>
          </w:p>
        </w:tc>
      </w:tr>
      <w:tr w:rsidR="009249CF" w:rsidRPr="0069613B" w14:paraId="4FFCD637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6D6F" w14:textId="307E086C" w:rsidR="009249CF" w:rsidRPr="0069613B" w:rsidRDefault="0069613B" w:rsidP="009249CF">
            <w:r w:rsidRPr="0069613B"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250C" w14:textId="2099CCCD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2284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DDAD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E069" w14:textId="53841250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Конструирование сложных предложений из простых предложений.</w:t>
            </w:r>
          </w:p>
        </w:tc>
      </w:tr>
      <w:tr w:rsidR="009249CF" w:rsidRPr="0069613B" w14:paraId="4D7CA819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6BD" w14:textId="59E841EB" w:rsidR="009249CF" w:rsidRPr="0069613B" w:rsidRDefault="0069613B" w:rsidP="009249CF">
            <w:r w:rsidRPr="0069613B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99A" w14:textId="475289E6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AF2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572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6F5" w14:textId="0CBF591D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Игра – занятие «Составление словосочетаний </w:t>
            </w:r>
            <w:proofErr w:type="gramStart"/>
            <w:r w:rsidRPr="0069613B">
              <w:t>с  использованием</w:t>
            </w:r>
            <w:proofErr w:type="gramEnd"/>
            <w:r w:rsidRPr="0069613B">
              <w:t xml:space="preserve"> орфографического словаря»</w:t>
            </w:r>
          </w:p>
        </w:tc>
      </w:tr>
      <w:tr w:rsidR="0069613B" w:rsidRPr="0069613B" w14:paraId="63851540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9B1B" w14:textId="086CCE21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Слово и его значение</w:t>
            </w:r>
          </w:p>
        </w:tc>
      </w:tr>
      <w:tr w:rsidR="009249CF" w:rsidRPr="0069613B" w14:paraId="4D60C570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9AC" w14:textId="2FC7787E" w:rsidR="009249CF" w:rsidRPr="0069613B" w:rsidRDefault="0069613B" w:rsidP="009249CF">
            <w:r w:rsidRPr="0069613B"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A4B9" w14:textId="44810F17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33DC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5310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8C58" w14:textId="23CA740B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«О значениях прекрасных и разных. Куда переносят переносные значения»</w:t>
            </w:r>
          </w:p>
        </w:tc>
      </w:tr>
      <w:tr w:rsidR="009249CF" w:rsidRPr="0069613B" w14:paraId="321B1128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819C" w14:textId="7943CF7B" w:rsidR="009249CF" w:rsidRPr="0069613B" w:rsidRDefault="0069613B" w:rsidP="009249CF">
            <w:r w:rsidRPr="0069613B"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1629" w14:textId="262CAEF0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098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47B2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6581" w14:textId="28D2A0EA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«В гостях у Омонимов и Антонимов»</w:t>
            </w:r>
          </w:p>
        </w:tc>
      </w:tr>
      <w:tr w:rsidR="0069613B" w:rsidRPr="0069613B" w14:paraId="5B0282BE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5869" w14:textId="1A0A8ED7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Состав слова</w:t>
            </w:r>
          </w:p>
        </w:tc>
      </w:tr>
      <w:tr w:rsidR="009249CF" w:rsidRPr="0069613B" w14:paraId="56AF3467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D22B" w14:textId="57884D01" w:rsidR="009249CF" w:rsidRPr="0069613B" w:rsidRDefault="0069613B" w:rsidP="009249CF">
            <w:r w:rsidRPr="0069613B"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B8D4" w14:textId="1B3FEEE7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6493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20C9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A081" w14:textId="3373FF7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«Что нам стоит дом построить. У всех ли в конце окончание?»</w:t>
            </w:r>
          </w:p>
        </w:tc>
      </w:tr>
      <w:tr w:rsidR="009249CF" w:rsidRPr="0069613B" w14:paraId="273F897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643" w14:textId="2ABF30A9" w:rsidR="009249CF" w:rsidRPr="0069613B" w:rsidRDefault="0069613B" w:rsidP="009249CF">
            <w:r w:rsidRPr="0069613B"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F417" w14:textId="7EBCD2DB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D179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F4DC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76F6" w14:textId="041C0C2A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«Основное об Основах.  Смотрите в Корень. Приставки. Суффиксы».</w:t>
            </w:r>
          </w:p>
        </w:tc>
      </w:tr>
      <w:tr w:rsidR="009249CF" w:rsidRPr="0069613B" w14:paraId="0240FE8E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4315" w14:textId="24CAEB0A" w:rsidR="009249CF" w:rsidRPr="0069613B" w:rsidRDefault="0069613B" w:rsidP="009249CF">
            <w:r w:rsidRPr="0069613B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62D4" w14:textId="2CF20B94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55EE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490E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5D67" w14:textId="430B66DF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«Основа плюс морфема, или как делают слова»</w:t>
            </w:r>
          </w:p>
        </w:tc>
      </w:tr>
      <w:tr w:rsidR="009249CF" w:rsidRPr="0069613B" w14:paraId="72BCDBF1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1328" w14:textId="128EAE7E" w:rsidR="009249CF" w:rsidRPr="0069613B" w:rsidRDefault="0069613B" w:rsidP="009249CF">
            <w:r w:rsidRPr="0069613B"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B21C" w14:textId="5CB2F585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A813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BAD1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C91" w14:textId="27765B0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proofErr w:type="gramStart"/>
            <w:r w:rsidRPr="0069613B">
              <w:t>Игра  -</w:t>
            </w:r>
            <w:proofErr w:type="gramEnd"/>
            <w:r w:rsidRPr="0069613B">
              <w:t xml:space="preserve"> занятие «Образование слов»</w:t>
            </w:r>
          </w:p>
        </w:tc>
      </w:tr>
      <w:tr w:rsidR="0069613B" w:rsidRPr="0069613B" w14:paraId="468AC349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0EF0" w14:textId="53D37A65" w:rsidR="0069613B" w:rsidRPr="0069613B" w:rsidRDefault="0069613B" w:rsidP="0069613B">
            <w:pPr>
              <w:widowControl w:val="0"/>
              <w:ind w:left="100" w:right="461"/>
              <w:jc w:val="center"/>
            </w:pPr>
            <w:r w:rsidRPr="0069613B">
              <w:rPr>
                <w:b/>
              </w:rPr>
              <w:t>Имя существительное</w:t>
            </w:r>
          </w:p>
        </w:tc>
      </w:tr>
      <w:tr w:rsidR="009249CF" w:rsidRPr="0069613B" w14:paraId="7C6D5A4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A9AC" w14:textId="13776D17" w:rsidR="009249CF" w:rsidRPr="0069613B" w:rsidRDefault="0069613B" w:rsidP="009249CF">
            <w:r w:rsidRPr="0069613B"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96A" w14:textId="5881D777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AA1C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DA4D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858D" w14:textId="028E98C6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«Где живут слова и как они находят своё место»</w:t>
            </w:r>
          </w:p>
        </w:tc>
      </w:tr>
      <w:tr w:rsidR="009249CF" w:rsidRPr="0069613B" w14:paraId="34DCD37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2AB5" w14:textId="1E9D2DD8" w:rsidR="009249CF" w:rsidRPr="0069613B" w:rsidRDefault="0069613B" w:rsidP="009249CF">
            <w:r w:rsidRPr="0069613B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208A" w14:textId="0833DC81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94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3CC2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EC3D" w14:textId="3387A21F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Имя существительное. Одушевленные и неодушевленные; собственные и нарицательные имена существительные.</w:t>
            </w:r>
          </w:p>
        </w:tc>
      </w:tr>
      <w:tr w:rsidR="009249CF" w:rsidRPr="0069613B" w14:paraId="49056B2A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F2F3" w14:textId="53D9BF03" w:rsidR="009249CF" w:rsidRPr="0069613B" w:rsidRDefault="0069613B" w:rsidP="009249CF">
            <w:r w:rsidRPr="0069613B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0F3F" w14:textId="489F0666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BBDB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7D79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EA6" w14:textId="75634FF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Род имен существительных. Число имен существительных.</w:t>
            </w:r>
          </w:p>
        </w:tc>
      </w:tr>
      <w:tr w:rsidR="009249CF" w:rsidRPr="0069613B" w14:paraId="0C4C748F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7BD0" w14:textId="0499E8DB" w:rsidR="009249CF" w:rsidRPr="0069613B" w:rsidRDefault="0069613B" w:rsidP="009249CF">
            <w:r w:rsidRPr="0069613B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A0D9" w14:textId="17C5401D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66D8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4747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74B0" w14:textId="7DFF72E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Склонение имен существительных.</w:t>
            </w:r>
          </w:p>
        </w:tc>
      </w:tr>
      <w:tr w:rsidR="009249CF" w:rsidRPr="0069613B" w14:paraId="4FC1293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21C8" w14:textId="128E5745" w:rsidR="009249CF" w:rsidRPr="0069613B" w:rsidRDefault="0069613B" w:rsidP="009249CF">
            <w:r w:rsidRPr="0069613B"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E359" w14:textId="05394FD6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CA8A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7B0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66B0" w14:textId="4BE7B600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Три склонения имен существительных.</w:t>
            </w:r>
          </w:p>
        </w:tc>
      </w:tr>
      <w:tr w:rsidR="0069613B" w:rsidRPr="0069613B" w14:paraId="061984E1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CF67" w14:textId="24F2E0D6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Имя прилагательное</w:t>
            </w:r>
          </w:p>
        </w:tc>
      </w:tr>
      <w:tr w:rsidR="009249CF" w:rsidRPr="0069613B" w14:paraId="159BFEE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3346" w14:textId="719FF8A5" w:rsidR="009249CF" w:rsidRPr="0069613B" w:rsidRDefault="0069613B" w:rsidP="009249CF">
            <w:r w:rsidRPr="0069613B"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F259" w14:textId="02B87A2C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2C14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DCBF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714A" w14:textId="133DECC1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Имя прилагательное. Окончания имен прилагательных.</w:t>
            </w:r>
          </w:p>
        </w:tc>
      </w:tr>
      <w:tr w:rsidR="009249CF" w:rsidRPr="0069613B" w14:paraId="021E2622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B64D" w14:textId="6803BEFB" w:rsidR="009249CF" w:rsidRPr="0069613B" w:rsidRDefault="0069613B" w:rsidP="009249CF">
            <w:r w:rsidRPr="0069613B">
              <w:t>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8051" w14:textId="7A338AA6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5CD3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C360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009B" w14:textId="49B057EB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Согласование имен существительных и прилагательных.  Краткие имена прилагательные.</w:t>
            </w:r>
          </w:p>
        </w:tc>
      </w:tr>
      <w:tr w:rsidR="0069613B" w:rsidRPr="0069613B" w14:paraId="19517E8C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517" w14:textId="74B7D648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Местоимение</w:t>
            </w:r>
          </w:p>
        </w:tc>
      </w:tr>
      <w:tr w:rsidR="009249CF" w:rsidRPr="0069613B" w14:paraId="206159EE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6AC1" w14:textId="05654DB8" w:rsidR="009249CF" w:rsidRPr="0069613B" w:rsidRDefault="0069613B" w:rsidP="009249CF">
            <w:r w:rsidRPr="0069613B"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1BA" w14:textId="265B0A01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00E7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59C9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52E1" w14:textId="0D29A7DE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Местоимение. На своем прямом месте.</w:t>
            </w:r>
          </w:p>
        </w:tc>
      </w:tr>
      <w:tr w:rsidR="009249CF" w:rsidRPr="0069613B" w14:paraId="10C23BE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9FA0" w14:textId="69F19BF2" w:rsidR="009249CF" w:rsidRPr="0069613B" w:rsidRDefault="0069613B" w:rsidP="009249CF">
            <w:r w:rsidRPr="0069613B"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8A13" w14:textId="0D9B90F9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E9A5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4A9E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438C" w14:textId="1219ACCB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«Про дела очень личные. К кому возвращается Возвратное местоимение». </w:t>
            </w:r>
          </w:p>
        </w:tc>
      </w:tr>
      <w:tr w:rsidR="0069613B" w:rsidRPr="0069613B" w14:paraId="5C5319C2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71E4" w14:textId="16A13AB7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Глагол</w:t>
            </w:r>
          </w:p>
        </w:tc>
      </w:tr>
      <w:tr w:rsidR="009249CF" w:rsidRPr="0069613B" w14:paraId="025C5019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6574" w14:textId="7C3419F8" w:rsidR="009249CF" w:rsidRPr="0069613B" w:rsidRDefault="0069613B" w:rsidP="009249CF">
            <w:r w:rsidRPr="0069613B"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E88F" w14:textId="2415544F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A97D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FDB1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74F9" w14:textId="7E06A39C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proofErr w:type="gramStart"/>
            <w:r w:rsidRPr="0069613B">
              <w:t>« На</w:t>
            </w:r>
            <w:proofErr w:type="gramEnd"/>
            <w:r w:rsidRPr="0069613B">
              <w:t xml:space="preserve"> своем чужом месте». Глагол. Времена глагола.</w:t>
            </w:r>
          </w:p>
        </w:tc>
      </w:tr>
      <w:tr w:rsidR="009249CF" w:rsidRPr="0069613B" w14:paraId="31BE23E4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3D86" w14:textId="0E663554" w:rsidR="009249CF" w:rsidRPr="0069613B" w:rsidRDefault="0069613B" w:rsidP="009249CF">
            <w:r w:rsidRPr="0069613B">
              <w:t>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E9AA" w14:textId="615028D9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EA24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738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567" w14:textId="5FBF9CE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Совершенный и несовершенный вид глагола.</w:t>
            </w:r>
          </w:p>
        </w:tc>
      </w:tr>
      <w:tr w:rsidR="009249CF" w:rsidRPr="0069613B" w14:paraId="35099E46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5214" w14:textId="03F1F46E" w:rsidR="009249CF" w:rsidRPr="0069613B" w:rsidRDefault="0069613B" w:rsidP="009249CF">
            <w:r w:rsidRPr="0069613B">
              <w:t>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AA86" w14:textId="5B3BF7FA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A7AD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7F40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8734" w14:textId="54F2D588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rPr>
                <w:lang w:val="en-US"/>
              </w:rPr>
              <w:t>I</w:t>
            </w:r>
            <w:r w:rsidRPr="0069613B">
              <w:t xml:space="preserve"> и </w:t>
            </w:r>
            <w:proofErr w:type="gramStart"/>
            <w:r w:rsidRPr="0069613B">
              <w:rPr>
                <w:lang w:val="en-US"/>
              </w:rPr>
              <w:t>II</w:t>
            </w:r>
            <w:r w:rsidRPr="0069613B">
              <w:t xml:space="preserve">  спряжение</w:t>
            </w:r>
            <w:proofErr w:type="gramEnd"/>
            <w:r w:rsidRPr="0069613B">
              <w:t xml:space="preserve"> глаголов.  Неопределенная форма глагола.</w:t>
            </w:r>
          </w:p>
        </w:tc>
      </w:tr>
      <w:tr w:rsidR="009249CF" w:rsidRPr="0069613B" w14:paraId="3D433BC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74C3" w14:textId="105E11E4" w:rsidR="009249CF" w:rsidRPr="0069613B" w:rsidRDefault="0069613B" w:rsidP="009249CF">
            <w:r w:rsidRPr="0069613B">
              <w:lastRenderedPageBreak/>
              <w:t>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618A" w14:textId="26A52849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B8FB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D3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6" w14:textId="02F6A22B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Три лица глагола. Спряжение глаголов. Безударные окончания глаголов.</w:t>
            </w:r>
          </w:p>
        </w:tc>
      </w:tr>
      <w:tr w:rsidR="009249CF" w:rsidRPr="0069613B" w14:paraId="123727B5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B34D" w14:textId="6B64820A" w:rsidR="009249CF" w:rsidRPr="0069613B" w:rsidRDefault="0069613B" w:rsidP="009249CF">
            <w:r w:rsidRPr="0069613B"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99B8" w14:textId="290732AA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EE5A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C99D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5A7C" w14:textId="4AB80457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Глаголы – исключения.</w:t>
            </w:r>
          </w:p>
        </w:tc>
      </w:tr>
      <w:tr w:rsidR="0069613B" w:rsidRPr="0069613B" w14:paraId="42B3AB56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F4BC" w14:textId="063F27E2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Имя числительное</w:t>
            </w:r>
          </w:p>
        </w:tc>
      </w:tr>
      <w:tr w:rsidR="009249CF" w:rsidRPr="0069613B" w14:paraId="12DC6E0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CD51" w14:textId="213882A0" w:rsidR="009249CF" w:rsidRPr="0069613B" w:rsidRDefault="0069613B" w:rsidP="009249CF">
            <w:r w:rsidRPr="0069613B"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8986" w14:textId="142F7BCD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9F24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A2B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2F0A" w14:textId="108B6AB5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Имя числительное. «Про непростые числа и простые числительные»</w:t>
            </w:r>
          </w:p>
        </w:tc>
      </w:tr>
      <w:tr w:rsidR="0069613B" w:rsidRPr="0069613B" w14:paraId="23B12BDD" w14:textId="77777777" w:rsidTr="0069613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0930" w14:textId="0E3ADAB8" w:rsidR="0069613B" w:rsidRPr="0069613B" w:rsidRDefault="0069613B" w:rsidP="0069613B">
            <w:pPr>
              <w:widowControl w:val="0"/>
              <w:ind w:left="100" w:right="461"/>
              <w:jc w:val="center"/>
              <w:rPr>
                <w:b/>
              </w:rPr>
            </w:pPr>
            <w:r w:rsidRPr="0069613B">
              <w:rPr>
                <w:b/>
              </w:rPr>
              <w:t>Наречие</w:t>
            </w:r>
          </w:p>
        </w:tc>
      </w:tr>
      <w:tr w:rsidR="009249CF" w:rsidRPr="0069613B" w14:paraId="6D59E0BC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9312" w14:textId="34F86B0F" w:rsidR="009249CF" w:rsidRPr="0069613B" w:rsidRDefault="0069613B" w:rsidP="009249CF">
            <w:r w:rsidRPr="0069613B">
              <w:t>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0FC7" w14:textId="7CAD2B5B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10E5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599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8159" w14:textId="4F8957DA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 xml:space="preserve">Наречие как часть речи. Неизменяемость наречий.                  </w:t>
            </w:r>
          </w:p>
        </w:tc>
      </w:tr>
      <w:tr w:rsidR="009249CF" w:rsidRPr="0069613B" w14:paraId="295C5653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5B8D" w14:textId="7CB48A53" w:rsidR="009249CF" w:rsidRPr="0069613B" w:rsidRDefault="0069613B" w:rsidP="009249CF">
            <w:r w:rsidRPr="0069613B"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DDB5" w14:textId="1A6531A1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260D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728E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5D0A" w14:textId="62FC2594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Степени сравнения наречий.</w:t>
            </w:r>
          </w:p>
        </w:tc>
      </w:tr>
      <w:tr w:rsidR="009249CF" w:rsidRPr="0069613B" w14:paraId="020F61EB" w14:textId="77777777" w:rsidTr="006961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D6B" w14:textId="61CBB3B3" w:rsidR="009249CF" w:rsidRPr="0069613B" w:rsidRDefault="0069613B" w:rsidP="009249CF">
            <w:r w:rsidRPr="0069613B">
              <w:t>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2CE8" w14:textId="372DB2CC" w:rsidR="009249CF" w:rsidRPr="004C662B" w:rsidRDefault="004C662B" w:rsidP="0092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B4B8" w14:textId="77777777" w:rsidR="009249CF" w:rsidRPr="0069613B" w:rsidRDefault="009249CF" w:rsidP="009249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DB2C" w14:textId="77777777" w:rsidR="009249CF" w:rsidRPr="0069613B" w:rsidRDefault="009249CF" w:rsidP="009249CF"/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0937" w14:textId="7E3A815E" w:rsidR="009249CF" w:rsidRPr="0069613B" w:rsidRDefault="009249CF" w:rsidP="009249CF">
            <w:pPr>
              <w:widowControl w:val="0"/>
              <w:ind w:left="100" w:right="461"/>
              <w:rPr>
                <w:lang w:eastAsia="en-US"/>
              </w:rPr>
            </w:pPr>
            <w:r w:rsidRPr="0069613B">
              <w:t>Обобщающий урок – КВН «Части речи»</w:t>
            </w:r>
          </w:p>
        </w:tc>
      </w:tr>
    </w:tbl>
    <w:p w14:paraId="5E660AD6" w14:textId="0BBA8A4A" w:rsidR="0022210B" w:rsidRDefault="0022210B" w:rsidP="00E827A1">
      <w:pPr>
        <w:ind w:firstLine="708"/>
      </w:pPr>
    </w:p>
    <w:p w14:paraId="0E57E47F" w14:textId="5CE584AC" w:rsidR="0022210B" w:rsidRDefault="0022210B" w:rsidP="00E827A1">
      <w:pPr>
        <w:ind w:firstLine="708"/>
      </w:pPr>
    </w:p>
    <w:p w14:paraId="6C1F9E96" w14:textId="1413D41C" w:rsidR="0022210B" w:rsidRDefault="0022210B" w:rsidP="00E827A1">
      <w:pPr>
        <w:ind w:firstLine="708"/>
      </w:pPr>
    </w:p>
    <w:p w14:paraId="57BCF423" w14:textId="06EEC4E0" w:rsidR="0022210B" w:rsidRDefault="0022210B" w:rsidP="00E827A1">
      <w:pPr>
        <w:ind w:firstLine="708"/>
      </w:pPr>
    </w:p>
    <w:p w14:paraId="110376E8" w14:textId="4CF5583B" w:rsidR="0022210B" w:rsidRDefault="0022210B" w:rsidP="00E827A1">
      <w:pPr>
        <w:ind w:firstLine="708"/>
      </w:pPr>
    </w:p>
    <w:p w14:paraId="7B46A0E1" w14:textId="5F96C296" w:rsidR="0022210B" w:rsidRDefault="0022210B" w:rsidP="00E827A1">
      <w:pPr>
        <w:ind w:firstLine="708"/>
      </w:pPr>
    </w:p>
    <w:p w14:paraId="35B3CF3B" w14:textId="4E21E300" w:rsidR="0022210B" w:rsidRDefault="0022210B" w:rsidP="00E827A1">
      <w:pPr>
        <w:ind w:firstLine="708"/>
      </w:pPr>
    </w:p>
    <w:p w14:paraId="050E454E" w14:textId="0F856DB2" w:rsidR="0022210B" w:rsidRDefault="0022210B" w:rsidP="00E827A1">
      <w:pPr>
        <w:ind w:firstLine="708"/>
      </w:pPr>
    </w:p>
    <w:p w14:paraId="0CCE0D86" w14:textId="57E98892" w:rsidR="0022210B" w:rsidRDefault="0022210B" w:rsidP="00E827A1">
      <w:pPr>
        <w:ind w:firstLine="708"/>
      </w:pPr>
    </w:p>
    <w:p w14:paraId="35294067" w14:textId="0A987076" w:rsidR="0022210B" w:rsidRDefault="0022210B" w:rsidP="00E827A1">
      <w:pPr>
        <w:ind w:firstLine="708"/>
      </w:pPr>
    </w:p>
    <w:p w14:paraId="151F0575" w14:textId="622121E2" w:rsidR="0022210B" w:rsidRDefault="0022210B" w:rsidP="00E827A1">
      <w:pPr>
        <w:ind w:firstLine="708"/>
      </w:pPr>
    </w:p>
    <w:p w14:paraId="2C1DC6C6" w14:textId="0D5F7472" w:rsidR="0022210B" w:rsidRDefault="0022210B" w:rsidP="00E827A1">
      <w:pPr>
        <w:ind w:firstLine="708"/>
      </w:pPr>
    </w:p>
    <w:p w14:paraId="2202FD14" w14:textId="67B39C90" w:rsidR="0022210B" w:rsidRDefault="0022210B" w:rsidP="00E827A1">
      <w:pPr>
        <w:ind w:firstLine="708"/>
      </w:pPr>
    </w:p>
    <w:p w14:paraId="708A3845" w14:textId="019DA7DB" w:rsidR="0022210B" w:rsidRDefault="0022210B" w:rsidP="00E827A1">
      <w:pPr>
        <w:ind w:firstLine="708"/>
      </w:pPr>
    </w:p>
    <w:p w14:paraId="183D288B" w14:textId="7D4927DF" w:rsidR="0022210B" w:rsidRDefault="0022210B" w:rsidP="00E827A1">
      <w:pPr>
        <w:ind w:firstLine="708"/>
      </w:pPr>
    </w:p>
    <w:p w14:paraId="7A8B975F" w14:textId="583B1BC2" w:rsidR="0022210B" w:rsidRDefault="0022210B" w:rsidP="00E827A1">
      <w:pPr>
        <w:ind w:firstLine="708"/>
      </w:pPr>
    </w:p>
    <w:p w14:paraId="6EA4D23E" w14:textId="44227C86" w:rsidR="0022210B" w:rsidRDefault="0022210B" w:rsidP="00E827A1">
      <w:pPr>
        <w:ind w:firstLine="708"/>
      </w:pPr>
    </w:p>
    <w:p w14:paraId="7A0FFF03" w14:textId="52B70A3A" w:rsidR="0022210B" w:rsidRDefault="0022210B" w:rsidP="00E827A1">
      <w:pPr>
        <w:ind w:firstLine="708"/>
      </w:pPr>
    </w:p>
    <w:sectPr w:rsidR="0022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E5C"/>
    <w:multiLevelType w:val="multilevel"/>
    <w:tmpl w:val="23FAA3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D5240"/>
    <w:multiLevelType w:val="hybridMultilevel"/>
    <w:tmpl w:val="926238CE"/>
    <w:lvl w:ilvl="0" w:tplc="B50034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F1171"/>
    <w:multiLevelType w:val="hybridMultilevel"/>
    <w:tmpl w:val="7212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3E55"/>
    <w:multiLevelType w:val="hybridMultilevel"/>
    <w:tmpl w:val="AE3E3540"/>
    <w:lvl w:ilvl="0" w:tplc="B5A62250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9D0DB0"/>
    <w:multiLevelType w:val="hybridMultilevel"/>
    <w:tmpl w:val="AE3E3540"/>
    <w:lvl w:ilvl="0" w:tplc="B5A62250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1F0B51"/>
    <w:multiLevelType w:val="hybridMultilevel"/>
    <w:tmpl w:val="0960F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F2F8E"/>
    <w:multiLevelType w:val="multilevel"/>
    <w:tmpl w:val="23FAA3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B026C"/>
    <w:multiLevelType w:val="hybridMultilevel"/>
    <w:tmpl w:val="A14A4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B2553"/>
    <w:multiLevelType w:val="hybridMultilevel"/>
    <w:tmpl w:val="BB22BF26"/>
    <w:lvl w:ilvl="0" w:tplc="4FA61534">
      <w:start w:val="3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BD6252"/>
    <w:multiLevelType w:val="hybridMultilevel"/>
    <w:tmpl w:val="711A92CA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0" w15:restartNumberingAfterBreak="0">
    <w:nsid w:val="7A9A44C0"/>
    <w:multiLevelType w:val="hybridMultilevel"/>
    <w:tmpl w:val="BB22BF26"/>
    <w:lvl w:ilvl="0" w:tplc="4FA61534">
      <w:start w:val="3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98"/>
    <w:rsid w:val="00003A5E"/>
    <w:rsid w:val="00026778"/>
    <w:rsid w:val="000D1EE4"/>
    <w:rsid w:val="00165442"/>
    <w:rsid w:val="001C52E0"/>
    <w:rsid w:val="0022210B"/>
    <w:rsid w:val="0048247A"/>
    <w:rsid w:val="00491802"/>
    <w:rsid w:val="004B3B31"/>
    <w:rsid w:val="004C662B"/>
    <w:rsid w:val="0069613B"/>
    <w:rsid w:val="006C4187"/>
    <w:rsid w:val="007E34FF"/>
    <w:rsid w:val="008517A7"/>
    <w:rsid w:val="009249CF"/>
    <w:rsid w:val="00A1491D"/>
    <w:rsid w:val="00AC08D6"/>
    <w:rsid w:val="00AC5EA3"/>
    <w:rsid w:val="00C33B98"/>
    <w:rsid w:val="00C64D32"/>
    <w:rsid w:val="00CE554D"/>
    <w:rsid w:val="00D71D50"/>
    <w:rsid w:val="00DC4AAE"/>
    <w:rsid w:val="00E827A1"/>
    <w:rsid w:val="00F0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B458"/>
  <w15:chartTrackingRefBased/>
  <w15:docId w15:val="{94B9FB05-0058-42EF-B9B7-690B1F58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D1E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0D1EE4"/>
    <w:rPr>
      <w:rFonts w:ascii="Calibri" w:eastAsia="Calibri" w:hAnsi="Calibri" w:cs="Times New Roman"/>
    </w:rPr>
  </w:style>
  <w:style w:type="paragraph" w:styleId="a5">
    <w:name w:val="No Spacing"/>
    <w:qFormat/>
    <w:rsid w:val="00026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6C4187"/>
    <w:pPr>
      <w:spacing w:before="100" w:beforeAutospacing="1" w:after="100" w:afterAutospacing="1"/>
    </w:pPr>
  </w:style>
  <w:style w:type="character" w:customStyle="1" w:styleId="c0">
    <w:name w:val="c0"/>
    <w:basedOn w:val="a0"/>
    <w:qFormat/>
    <w:rsid w:val="006C4187"/>
  </w:style>
  <w:style w:type="table" w:styleId="a6">
    <w:name w:val="Table Grid"/>
    <w:basedOn w:val="a1"/>
    <w:uiPriority w:val="39"/>
    <w:rsid w:val="00DC4AAE"/>
    <w:pPr>
      <w:spacing w:after="0" w:line="240" w:lineRule="auto"/>
    </w:pPr>
    <w:rPr>
      <w:rFonts w:ascii="Calibri" w:eastAsia="Calibri" w:hAnsi="Calibri" w:cs="Calibri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D71D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249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49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B2D69-B0DA-44B5-99C3-93576E00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4620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Федосеенко</dc:creator>
  <cp:keywords/>
  <dc:description/>
  <cp:lastModifiedBy>3.3.13</cp:lastModifiedBy>
  <cp:revision>7</cp:revision>
  <cp:lastPrinted>2020-02-10T10:34:00Z</cp:lastPrinted>
  <dcterms:created xsi:type="dcterms:W3CDTF">2021-10-11T17:13:00Z</dcterms:created>
  <dcterms:modified xsi:type="dcterms:W3CDTF">2023-09-23T09:34:00Z</dcterms:modified>
</cp:coreProperties>
</file>